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32D35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59170B4" w14:textId="77777777">
        <w:trPr>
          <w:trHeight w:val="1132"/>
        </w:trPr>
        <w:tc>
          <w:tcPr>
            <w:tcW w:w="10434" w:type="dxa"/>
            <w:shd w:val="clear" w:color="auto" w:fill="auto"/>
          </w:tcPr>
          <w:p w14:paraId="0BE3DCAD" w14:textId="77777777" w:rsidR="00541CA3" w:rsidRDefault="002A160F"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7EE9CB3D" wp14:editId="6A26EC80">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14:paraId="3F958162"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79D9D0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CBA95CD" w14:textId="77777777">
        <w:tc>
          <w:tcPr>
            <w:tcW w:w="9002" w:type="dxa"/>
            <w:shd w:val="clear" w:color="auto" w:fill="66CCFF"/>
          </w:tcPr>
          <w:p w14:paraId="149D139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9066F96" w14:textId="77777777" w:rsidR="009B1CD0" w:rsidRDefault="009B1CD0" w:rsidP="00460C66">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E54EED">
              <w:rPr>
                <w:rFonts w:ascii="Arial" w:hAnsi="Arial" w:cs="Arial"/>
                <w:b/>
                <w:bCs/>
                <w:sz w:val="28"/>
                <w:szCs w:val="28"/>
              </w:rPr>
              <w:t xml:space="preserve"> </w:t>
            </w:r>
          </w:p>
        </w:tc>
        <w:tc>
          <w:tcPr>
            <w:tcW w:w="1275" w:type="dxa"/>
            <w:shd w:val="clear" w:color="auto" w:fill="66CCFF"/>
          </w:tcPr>
          <w:p w14:paraId="36F3A981" w14:textId="77777777" w:rsidR="009B1CD0" w:rsidRDefault="00E47798" w:rsidP="0083205E">
            <w:pPr>
              <w:pStyle w:val="Titre8"/>
              <w:tabs>
                <w:tab w:val="left" w:pos="851"/>
                <w:tab w:val="right" w:pos="9639"/>
              </w:tabs>
              <w:spacing w:before="120" w:after="120"/>
            </w:pPr>
            <w:r>
              <w:rPr>
                <w:caps/>
                <w:sz w:val="28"/>
                <w:szCs w:val="28"/>
              </w:rPr>
              <w:t>ATTRI1</w:t>
            </w:r>
          </w:p>
        </w:tc>
      </w:tr>
    </w:tbl>
    <w:p w14:paraId="5D11AE71" w14:textId="77777777" w:rsidR="009B1CD0" w:rsidRDefault="009B1CD0" w:rsidP="006C4338">
      <w:pPr>
        <w:tabs>
          <w:tab w:val="left" w:pos="851"/>
        </w:tabs>
      </w:pPr>
    </w:p>
    <w:p w14:paraId="0A5DFE25" w14:textId="77777777" w:rsidR="004C0053" w:rsidRDefault="004C0053" w:rsidP="005846FB">
      <w:pPr>
        <w:tabs>
          <w:tab w:val="left" w:pos="426"/>
          <w:tab w:val="left" w:pos="851"/>
        </w:tabs>
        <w:jc w:val="both"/>
        <w:rPr>
          <w:sz w:val="18"/>
          <w:szCs w:val="18"/>
        </w:rPr>
      </w:pPr>
    </w:p>
    <w:p w14:paraId="52EB83CB" w14:textId="77777777" w:rsidR="004C0053" w:rsidRDefault="004C0053" w:rsidP="005846FB">
      <w:pPr>
        <w:tabs>
          <w:tab w:val="left" w:pos="426"/>
          <w:tab w:val="left" w:pos="851"/>
        </w:tabs>
        <w:jc w:val="both"/>
        <w:rPr>
          <w:sz w:val="18"/>
          <w:szCs w:val="18"/>
        </w:rPr>
      </w:pPr>
    </w:p>
    <w:p w14:paraId="302BDEF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D6B926" w14:textId="77777777">
        <w:tc>
          <w:tcPr>
            <w:tcW w:w="10277" w:type="dxa"/>
            <w:shd w:val="clear" w:color="auto" w:fill="66CCFF"/>
          </w:tcPr>
          <w:p w14:paraId="1E16340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C89C105" w14:textId="77777777" w:rsidR="009B1CD0" w:rsidRDefault="009B1CD0" w:rsidP="006C4338">
      <w:pPr>
        <w:tabs>
          <w:tab w:val="left" w:pos="426"/>
          <w:tab w:val="left" w:pos="851"/>
        </w:tabs>
        <w:jc w:val="both"/>
      </w:pPr>
    </w:p>
    <w:p w14:paraId="7F8619ED" w14:textId="43D47914" w:rsidR="002B4A5A" w:rsidRDefault="009B1CD0" w:rsidP="002B4A5A">
      <w:pPr>
        <w:rPr>
          <w:rFonts w:asciiTheme="minorHAnsi" w:eastAsiaTheme="minorEastAsia" w:hAnsiTheme="minorHAnsi" w:cstheme="minorBidi"/>
          <w:b/>
          <w:bCs/>
          <w:sz w:val="28"/>
          <w:szCs w:val="28"/>
          <w:lang w:eastAsia="fr-FR"/>
        </w:rPr>
      </w:pPr>
      <w:r w:rsidRPr="004C0053">
        <w:rPr>
          <w:rFonts w:ascii="Wingdings" w:eastAsia="Wingdings" w:hAnsi="Wingdings" w:cs="Wingdings"/>
          <w:b/>
          <w:color w:val="66CCFF"/>
          <w:spacing w:val="-10"/>
        </w:rPr>
        <w:t></w:t>
      </w:r>
      <w:r w:rsidRPr="004C0053">
        <w:rPr>
          <w:rFonts w:ascii="Arial" w:eastAsia="Arial" w:hAnsi="Arial" w:cs="Arial"/>
          <w:spacing w:val="-10"/>
        </w:rPr>
        <w:t xml:space="preserve">  </w:t>
      </w:r>
      <w:r w:rsidR="00FA63FA" w:rsidRPr="004C0053">
        <w:rPr>
          <w:rFonts w:ascii="Arial" w:hAnsi="Arial" w:cs="Arial"/>
          <w:lang w:eastAsia="fr-FR"/>
        </w:rPr>
        <w:t xml:space="preserve"> </w:t>
      </w:r>
      <w:r w:rsidR="002B4A5A" w:rsidRPr="002B4A5A">
        <w:rPr>
          <w:rFonts w:asciiTheme="minorHAnsi" w:eastAsiaTheme="minorEastAsia" w:hAnsiTheme="minorHAnsi" w:cstheme="minorBidi"/>
          <w:b/>
          <w:bCs/>
          <w:sz w:val="28"/>
          <w:szCs w:val="28"/>
          <w:lang w:eastAsia="fr-FR"/>
        </w:rPr>
        <w:t>A</w:t>
      </w:r>
      <w:r w:rsidR="002B4A5A">
        <w:rPr>
          <w:rFonts w:asciiTheme="minorHAnsi" w:eastAsiaTheme="minorEastAsia" w:hAnsiTheme="minorHAnsi" w:cstheme="minorBidi"/>
          <w:b/>
          <w:bCs/>
          <w:sz w:val="28"/>
          <w:szCs w:val="28"/>
          <w:lang w:eastAsia="fr-FR"/>
        </w:rPr>
        <w:t>OO</w:t>
      </w:r>
      <w:r w:rsidR="002B4A5A" w:rsidRPr="002B4A5A">
        <w:rPr>
          <w:rFonts w:asciiTheme="minorHAnsi" w:eastAsiaTheme="minorEastAsia" w:hAnsiTheme="minorHAnsi" w:cstheme="minorBidi"/>
          <w:b/>
          <w:bCs/>
          <w:sz w:val="28"/>
          <w:szCs w:val="28"/>
          <w:lang w:eastAsia="fr-FR"/>
        </w:rPr>
        <w:t xml:space="preserve"> N° 2025-439</w:t>
      </w:r>
    </w:p>
    <w:p w14:paraId="75C2C7CF" w14:textId="77777777" w:rsidR="002B4A5A" w:rsidRPr="002B4A5A" w:rsidRDefault="002B4A5A" w:rsidP="002B4A5A">
      <w:pPr>
        <w:rPr>
          <w:rFonts w:asciiTheme="minorHAnsi" w:eastAsiaTheme="minorEastAsia" w:hAnsiTheme="minorHAnsi" w:cstheme="minorBidi"/>
          <w:b/>
          <w:bCs/>
          <w:sz w:val="28"/>
          <w:szCs w:val="28"/>
          <w:lang w:eastAsia="fr-FR"/>
        </w:rPr>
      </w:pPr>
    </w:p>
    <w:p w14:paraId="5BBEAAF7" w14:textId="569D981A" w:rsidR="009B1CD0" w:rsidRDefault="009B1CD0" w:rsidP="006C4338">
      <w:pPr>
        <w:tabs>
          <w:tab w:val="left" w:pos="426"/>
          <w:tab w:val="left" w:pos="851"/>
        </w:tabs>
        <w:jc w:val="both"/>
        <w:rPr>
          <w:rFonts w:ascii="Arial" w:hAnsi="Arial" w:cs="Arial"/>
          <w:i/>
          <w:sz w:val="18"/>
          <w:szCs w:val="18"/>
        </w:rPr>
      </w:pPr>
    </w:p>
    <w:p w14:paraId="3F604137" w14:textId="77777777" w:rsidR="002B4A5A" w:rsidRPr="002B4A5A" w:rsidRDefault="002B4A5A" w:rsidP="002B4A5A">
      <w:pPr>
        <w:pBdr>
          <w:top w:val="single" w:sz="4" w:space="1" w:color="000000"/>
          <w:left w:val="single" w:sz="4" w:space="4" w:color="000000"/>
          <w:bottom w:val="single" w:sz="4" w:space="1" w:color="000000"/>
          <w:right w:val="single" w:sz="4" w:space="4" w:color="000000"/>
        </w:pBdr>
        <w:suppressAutoHyphens w:val="0"/>
        <w:jc w:val="center"/>
        <w:rPr>
          <w:rFonts w:asciiTheme="minorHAnsi" w:eastAsiaTheme="minorEastAsia" w:hAnsiTheme="minorHAnsi" w:cstheme="minorBidi"/>
          <w:b/>
          <w:bCs/>
          <w:color w:val="002060"/>
          <w:sz w:val="36"/>
          <w:szCs w:val="36"/>
          <w:lang w:eastAsia="fr-FR"/>
        </w:rPr>
      </w:pPr>
      <w:r w:rsidRPr="002B4A5A">
        <w:rPr>
          <w:rFonts w:asciiTheme="minorHAnsi" w:eastAsiaTheme="minorEastAsia" w:hAnsiTheme="minorHAnsi" w:cstheme="minorBidi"/>
          <w:b/>
          <w:bCs/>
          <w:color w:val="002060"/>
          <w:sz w:val="36"/>
          <w:szCs w:val="36"/>
          <w:lang w:eastAsia="fr-FR"/>
        </w:rPr>
        <w:t>Mise en œuvre des missions de surveillance entomologique, d’intervention autour des détections, de prospection, et de traitement autour des lieux fréquentés par les cas humains de maladies transmises par les moustiques vecteurs</w:t>
      </w:r>
    </w:p>
    <w:p w14:paraId="2181C84B" w14:textId="77777777" w:rsidR="00DC16F2" w:rsidRPr="00323180" w:rsidRDefault="00F84439" w:rsidP="00DC16F2">
      <w:pPr>
        <w:jc w:val="center"/>
        <w:rPr>
          <w:rFonts w:ascii="Arial" w:hAnsi="Arial" w:cs="Arial"/>
          <w:b/>
          <w:lang w:eastAsia="es-ES"/>
        </w:rPr>
      </w:pPr>
      <w:sdt>
        <w:sdtPr>
          <w:id w:val="1340506898"/>
          <w:placeholder>
            <w:docPart w:val="036DCE3A556D49E49C6BE401DF65B337"/>
          </w:placeholder>
          <w:showingPlcHdr/>
        </w:sdtPr>
        <w:sdtEndPr/>
        <w:sdtContent>
          <w:r w:rsidR="00A213BE">
            <w:rPr>
              <w:rStyle w:val="Textedelespacerserv"/>
            </w:rPr>
            <w:t>Cliquez ici pour taper du texte.</w:t>
          </w:r>
        </w:sdtContent>
      </w:sdt>
    </w:p>
    <w:p w14:paraId="0AEDA922" w14:textId="77777777" w:rsidR="008737B3" w:rsidRPr="00634540" w:rsidRDefault="008737B3" w:rsidP="008737B3">
      <w:pPr>
        <w:widowControl w:val="0"/>
        <w:suppressAutoHyphens w:val="0"/>
        <w:autoSpaceDE w:val="0"/>
        <w:autoSpaceDN w:val="0"/>
        <w:adjustRightInd w:val="0"/>
        <w:spacing w:line="190" w:lineRule="exact"/>
        <w:rPr>
          <w:rFonts w:ascii="Arial" w:hAnsi="Arial" w:cs="Arial"/>
          <w:color w:val="000000"/>
          <w:lang w:eastAsia="fr-FR"/>
        </w:rPr>
      </w:pPr>
    </w:p>
    <w:p w14:paraId="5A7E468E" w14:textId="77777777" w:rsidR="00D206D4" w:rsidRPr="005E5E51" w:rsidRDefault="00D206D4" w:rsidP="00D206D4">
      <w:pPr>
        <w:suppressAutoHyphens w:val="0"/>
        <w:rPr>
          <w:rFonts w:ascii="Arial" w:hAnsi="Arial" w:cs="Arial"/>
          <w:bCs/>
          <w:lang w:eastAsia="fr-FR"/>
        </w:rPr>
      </w:pPr>
    </w:p>
    <w:p w14:paraId="3965A12F" w14:textId="77777777" w:rsidR="009B1CD0" w:rsidRPr="000A31E4" w:rsidRDefault="009B1CD0" w:rsidP="00710FD6">
      <w:pPr>
        <w:tabs>
          <w:tab w:val="left" w:pos="426"/>
          <w:tab w:val="left" w:pos="851"/>
        </w:tabs>
        <w:jc w:val="both"/>
        <w:rPr>
          <w:rFonts w:ascii="Arial" w:hAnsi="Arial" w:cs="Arial"/>
          <w:color w:val="000080"/>
          <w:lang w:eastAsia="fr-FR"/>
        </w:rPr>
      </w:pPr>
    </w:p>
    <w:p w14:paraId="0AE55B9F" w14:textId="381B4B9E"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BF8AA8C" w14:textId="77777777" w:rsidR="000E0E74" w:rsidRDefault="000E0E74" w:rsidP="0084268B">
      <w:pPr>
        <w:tabs>
          <w:tab w:val="left" w:pos="426"/>
          <w:tab w:val="left" w:pos="851"/>
        </w:tabs>
        <w:jc w:val="both"/>
        <w:rPr>
          <w:rFonts w:ascii="Arial" w:hAnsi="Arial" w:cs="Arial"/>
        </w:rPr>
      </w:pPr>
    </w:p>
    <w:p w14:paraId="2DB370C9" w14:textId="4F88849A" w:rsidR="0084268B" w:rsidRDefault="00DC0689" w:rsidP="0084268B">
      <w:pPr>
        <w:tabs>
          <w:tab w:val="left" w:pos="426"/>
          <w:tab w:val="left" w:pos="851"/>
        </w:tabs>
        <w:jc w:val="both"/>
      </w:pPr>
      <w:r>
        <w:t xml:space="preserve">          </w:t>
      </w:r>
      <w:r w:rsidR="002B4A5A">
        <w:tab/>
      </w:r>
      <w:r w:rsidR="00AD20D9">
        <w:fldChar w:fldCharType="begin">
          <w:ffData>
            <w:name w:val=""/>
            <w:enabled/>
            <w:calcOnExit w:val="0"/>
            <w:checkBox>
              <w:size w:val="20"/>
              <w:default w:val="0"/>
            </w:checkBox>
          </w:ffData>
        </w:fldChar>
      </w:r>
      <w:r w:rsidR="00AD20D9">
        <w:instrText xml:space="preserve"> FORMCHECKBOX </w:instrText>
      </w:r>
      <w:r w:rsidR="00F84439">
        <w:fldChar w:fldCharType="separate"/>
      </w:r>
      <w:r w:rsidR="00AD20D9">
        <w:fldChar w:fldCharType="end"/>
      </w:r>
      <w:r>
        <w:rPr>
          <w:rFonts w:ascii="Arial" w:hAnsi="Arial" w:cs="Arial"/>
        </w:rPr>
        <w:tab/>
      </w:r>
      <w:r w:rsidR="005C2274">
        <w:rPr>
          <w:rFonts w:ascii="Arial" w:hAnsi="Arial" w:cs="Arial"/>
        </w:rPr>
        <w:t xml:space="preserve">au lot   </w:t>
      </w:r>
      <w:r>
        <w:rPr>
          <w:rFonts w:ascii="Arial" w:hAnsi="Arial" w:cs="Arial"/>
        </w:rPr>
        <w:t>du marché</w:t>
      </w:r>
    </w:p>
    <w:p w14:paraId="57FAA423" w14:textId="77777777" w:rsidR="000E0E74" w:rsidRDefault="000E0E74" w:rsidP="009B45B9">
      <w:pPr>
        <w:tabs>
          <w:tab w:val="left" w:pos="426"/>
          <w:tab w:val="left" w:pos="851"/>
        </w:tabs>
        <w:ind w:left="851"/>
        <w:jc w:val="both"/>
        <w:rPr>
          <w:rFonts w:ascii="Arial" w:hAnsi="Arial" w:cs="Arial"/>
        </w:rPr>
      </w:pPr>
    </w:p>
    <w:p w14:paraId="55D3AE0F" w14:textId="3008754B" w:rsidR="009B1CD0" w:rsidRDefault="008429CE" w:rsidP="002B4A5A">
      <w:pPr>
        <w:pStyle w:val="fcasegauche"/>
        <w:tabs>
          <w:tab w:val="left" w:pos="851"/>
        </w:tabs>
        <w:spacing w:after="0"/>
        <w:ind w:left="0" w:firstLine="0"/>
        <w:rPr>
          <w:rFonts w:ascii="Arial" w:hAnsi="Arial" w:cs="Arial"/>
          <w:iCs/>
        </w:rPr>
      </w:pPr>
      <w:r>
        <w:rPr>
          <w:rFonts w:ascii="Arial" w:hAnsi="Arial" w:cs="Arial"/>
        </w:rPr>
        <w:t>.</w:t>
      </w:r>
    </w:p>
    <w:p w14:paraId="34C96192" w14:textId="77777777" w:rsidR="009B1CD0" w:rsidRDefault="008737B3"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84439">
        <w:fldChar w:fldCharType="separate"/>
      </w:r>
      <w:r>
        <w:fldChar w:fldCharType="end"/>
      </w:r>
      <w:r w:rsidR="009B1CD0">
        <w:rPr>
          <w:rFonts w:ascii="Arial" w:hAnsi="Arial" w:cs="Arial"/>
        </w:rPr>
        <w:tab/>
      </w:r>
      <w:r w:rsidR="009B1CD0" w:rsidRPr="001F2979">
        <w:rPr>
          <w:rFonts w:ascii="Arial" w:hAnsi="Arial" w:cs="Arial"/>
        </w:rPr>
        <w:t>à l’offre de base.</w:t>
      </w:r>
      <w:r w:rsidR="00813DEB">
        <w:rPr>
          <w:rFonts w:ascii="Arial" w:hAnsi="Arial" w:cs="Arial"/>
        </w:rPr>
        <w:t xml:space="preserve"> </w:t>
      </w:r>
    </w:p>
    <w:p w14:paraId="2CB0FC00" w14:textId="77777777" w:rsidR="009B1CD0" w:rsidRDefault="009B1CD0" w:rsidP="005846FB">
      <w:pPr>
        <w:pStyle w:val="fcasegauche"/>
        <w:tabs>
          <w:tab w:val="left" w:pos="851"/>
        </w:tabs>
        <w:spacing w:after="0"/>
        <w:rPr>
          <w:rFonts w:ascii="Arial" w:hAnsi="Arial" w:cs="Arial"/>
        </w:rPr>
      </w:pPr>
    </w:p>
    <w:p w14:paraId="1CC05D4D" w14:textId="77777777" w:rsidR="00790279" w:rsidRDefault="00790279" w:rsidP="005846FB">
      <w:pPr>
        <w:pStyle w:val="fcasegauche"/>
        <w:tabs>
          <w:tab w:val="left" w:pos="851"/>
        </w:tabs>
        <w:spacing w:after="0"/>
        <w:ind w:left="851" w:firstLine="0"/>
      </w:pPr>
    </w:p>
    <w:p w14:paraId="1AC8098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sidR="009B1CD0">
        <w:rPr>
          <w:rFonts w:ascii="Arial" w:hAnsi="Arial" w:cs="Arial"/>
        </w:rPr>
        <w:tab/>
        <w:t xml:space="preserve">à la variante suivante : </w:t>
      </w:r>
    </w:p>
    <w:p w14:paraId="07221627" w14:textId="77777777" w:rsidR="009B1CD0" w:rsidRDefault="009B1CD0" w:rsidP="005846FB">
      <w:pPr>
        <w:pStyle w:val="fcasegauche"/>
        <w:tabs>
          <w:tab w:val="left" w:pos="851"/>
        </w:tabs>
        <w:spacing w:after="0"/>
        <w:rPr>
          <w:rFonts w:ascii="Arial" w:hAnsi="Arial" w:cs="Arial"/>
        </w:rPr>
      </w:pPr>
    </w:p>
    <w:p w14:paraId="41B879AF" w14:textId="77777777" w:rsidR="009B1CD0" w:rsidRDefault="009B1CD0" w:rsidP="005846FB">
      <w:pPr>
        <w:pStyle w:val="fcasegauche"/>
        <w:tabs>
          <w:tab w:val="left" w:pos="851"/>
        </w:tabs>
        <w:spacing w:after="0"/>
        <w:rPr>
          <w:rFonts w:ascii="Arial" w:hAnsi="Arial" w:cs="Arial"/>
        </w:rPr>
      </w:pPr>
    </w:p>
    <w:p w14:paraId="3BA93415" w14:textId="77777777" w:rsidR="002B4A5A" w:rsidRDefault="002B4A5A" w:rsidP="005846FB">
      <w:pPr>
        <w:pStyle w:val="fcasegauche"/>
        <w:tabs>
          <w:tab w:val="left" w:pos="851"/>
        </w:tabs>
        <w:spacing w:after="0"/>
        <w:rPr>
          <w:rFonts w:ascii="Arial" w:hAnsi="Arial" w:cs="Arial"/>
        </w:rPr>
      </w:pPr>
    </w:p>
    <w:p w14:paraId="600618C1" w14:textId="77777777" w:rsidR="002B4A5A" w:rsidRDefault="002B4A5A" w:rsidP="005846FB">
      <w:pPr>
        <w:pStyle w:val="fcasegauche"/>
        <w:tabs>
          <w:tab w:val="left" w:pos="851"/>
        </w:tabs>
        <w:spacing w:after="0"/>
        <w:rPr>
          <w:rFonts w:ascii="Arial" w:hAnsi="Arial" w:cs="Arial"/>
        </w:rPr>
      </w:pPr>
    </w:p>
    <w:p w14:paraId="7B924EFD" w14:textId="77777777" w:rsidR="002B4A5A" w:rsidRDefault="002B4A5A" w:rsidP="005846FB">
      <w:pPr>
        <w:pStyle w:val="fcasegauche"/>
        <w:tabs>
          <w:tab w:val="left" w:pos="851"/>
        </w:tabs>
        <w:spacing w:after="0"/>
        <w:rPr>
          <w:rFonts w:ascii="Arial" w:hAnsi="Arial" w:cs="Arial"/>
        </w:rPr>
      </w:pPr>
    </w:p>
    <w:p w14:paraId="5D210C28" w14:textId="77777777" w:rsidR="009B1CD0" w:rsidRDefault="009B1CD0" w:rsidP="005846FB">
      <w:pPr>
        <w:pStyle w:val="fcasegauche"/>
        <w:tabs>
          <w:tab w:val="left" w:pos="851"/>
        </w:tabs>
        <w:spacing w:after="0"/>
        <w:ind w:left="0" w:firstLine="0"/>
        <w:rPr>
          <w:rFonts w:ascii="Arial" w:hAnsi="Arial" w:cs="Arial"/>
        </w:rPr>
      </w:pPr>
    </w:p>
    <w:p w14:paraId="57DC55B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AADFD0" w14:textId="77777777">
        <w:tc>
          <w:tcPr>
            <w:tcW w:w="10277" w:type="dxa"/>
            <w:shd w:val="clear" w:color="auto" w:fill="66CCFF"/>
          </w:tcPr>
          <w:p w14:paraId="3AD118A2"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058E3AF" w14:textId="77777777" w:rsidR="009B1CD0" w:rsidRDefault="009B1CD0" w:rsidP="006C4338">
      <w:pPr>
        <w:tabs>
          <w:tab w:val="left" w:pos="851"/>
        </w:tabs>
      </w:pPr>
    </w:p>
    <w:p w14:paraId="1D23A87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C02996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AC3B26D" w14:textId="77777777" w:rsidR="009B1CD0" w:rsidRDefault="009B1CD0" w:rsidP="005846FB">
      <w:pPr>
        <w:tabs>
          <w:tab w:val="left" w:pos="851"/>
        </w:tabs>
        <w:rPr>
          <w:rFonts w:ascii="Arial" w:hAnsi="Arial" w:cs="Arial"/>
        </w:rPr>
      </w:pPr>
    </w:p>
    <w:p w14:paraId="10A0C775" w14:textId="77777777" w:rsidR="009B1CD0" w:rsidRDefault="009B1CD0" w:rsidP="005846FB">
      <w:pPr>
        <w:tabs>
          <w:tab w:val="left" w:pos="851"/>
        </w:tabs>
        <w:jc w:val="both"/>
        <w:rPr>
          <w:rFonts w:ascii="Arial" w:hAnsi="Arial" w:cs="Arial"/>
        </w:rPr>
      </w:pPr>
      <w:r>
        <w:rPr>
          <w:rFonts w:ascii="Arial" w:hAnsi="Arial" w:cs="Arial"/>
        </w:rPr>
        <w:t>Après avoir pris connaissance des pièces constitutives du marché</w:t>
      </w:r>
      <w:r w:rsidR="00790279">
        <w:rPr>
          <w:rFonts w:ascii="Arial" w:hAnsi="Arial" w:cs="Arial"/>
        </w:rPr>
        <w:t xml:space="preserve"> ou de l’accord-cadre suivantes</w:t>
      </w:r>
    </w:p>
    <w:p w14:paraId="03108E67" w14:textId="77777777" w:rsidR="00790279" w:rsidRDefault="00790279" w:rsidP="005846FB">
      <w:pPr>
        <w:tabs>
          <w:tab w:val="left" w:pos="851"/>
        </w:tabs>
        <w:jc w:val="both"/>
      </w:pPr>
    </w:p>
    <w:p w14:paraId="2D33B00E" w14:textId="77777777" w:rsidR="009B1CD0" w:rsidRPr="00E54EED" w:rsidRDefault="009B1CD0" w:rsidP="005846FB">
      <w:pPr>
        <w:tabs>
          <w:tab w:val="left" w:pos="851"/>
        </w:tabs>
        <w:spacing w:before="120"/>
        <w:ind w:left="1135" w:hanging="284"/>
        <w:jc w:val="both"/>
      </w:pPr>
    </w:p>
    <w:p w14:paraId="32F5CA21" w14:textId="405F6EDE" w:rsidR="00074742" w:rsidRPr="00245C34" w:rsidRDefault="00D8582F" w:rsidP="00074742">
      <w:pPr>
        <w:spacing w:before="120"/>
        <w:ind w:left="567" w:hanging="425"/>
        <w:rPr>
          <w:rFonts w:ascii="Arial" w:hAnsi="Arial" w:cs="Arial"/>
          <w:b/>
          <w:bCs/>
          <w:sz w:val="22"/>
          <w:szCs w:val="22"/>
        </w:rPr>
      </w:pPr>
      <w:r>
        <w:lastRenderedPageBreak/>
        <w:fldChar w:fldCharType="begin">
          <w:ffData>
            <w:name w:val=""/>
            <w:enabled/>
            <w:calcOnExit w:val="0"/>
            <w:checkBox>
              <w:size w:val="20"/>
              <w:default w:val="1"/>
            </w:checkBox>
          </w:ffData>
        </w:fldChar>
      </w:r>
      <w:r>
        <w:instrText xml:space="preserve"> FORMCHECKBOX </w:instrText>
      </w:r>
      <w:r w:rsidR="00F84439">
        <w:fldChar w:fldCharType="separate"/>
      </w:r>
      <w:r>
        <w:fldChar w:fldCharType="end"/>
      </w:r>
      <w:r w:rsidR="009B1CD0" w:rsidRPr="00074742">
        <w:rPr>
          <w:rFonts w:ascii="Arial" w:hAnsi="Arial" w:cs="Arial"/>
        </w:rPr>
        <w:t xml:space="preserve"> </w:t>
      </w:r>
      <w:r w:rsidR="00074742" w:rsidRPr="00245C34">
        <w:rPr>
          <w:rFonts w:ascii="Arial" w:hAnsi="Arial" w:cs="Arial"/>
          <w:b/>
          <w:sz w:val="22"/>
          <w:szCs w:val="22"/>
        </w:rPr>
        <w:t xml:space="preserve">CCAP </w:t>
      </w:r>
    </w:p>
    <w:bookmarkStart w:id="0" w:name="_Hlk203136471"/>
    <w:p w14:paraId="1A581195" w14:textId="00AE48E2" w:rsidR="00074742" w:rsidRPr="00245C34" w:rsidRDefault="00074742" w:rsidP="00074742">
      <w:pPr>
        <w:spacing w:before="120"/>
        <w:ind w:left="567" w:hanging="425"/>
        <w:rPr>
          <w:rFonts w:ascii="Arial" w:hAnsi="Arial" w:cs="Arial"/>
          <w:b/>
          <w:bCs/>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sidR="00F84439">
        <w:rPr>
          <w:rFonts w:ascii="Arial" w:hAnsi="Arial" w:cs="Arial"/>
          <w:b/>
          <w:sz w:val="22"/>
          <w:szCs w:val="22"/>
          <w:lang w:val="en-GB"/>
        </w:rPr>
      </w:r>
      <w:r w:rsidR="00F84439">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w:t>
      </w:r>
      <w:r w:rsidRPr="00D85C9F">
        <w:rPr>
          <w:rFonts w:ascii="Arial" w:hAnsi="Arial" w:cs="Arial"/>
          <w:b/>
          <w:sz w:val="22"/>
          <w:szCs w:val="22"/>
        </w:rPr>
        <w:t xml:space="preserve">CCTP </w:t>
      </w:r>
    </w:p>
    <w:bookmarkEnd w:id="0"/>
    <w:p w14:paraId="3FA74072" w14:textId="2D9F1D98" w:rsidR="00074742" w:rsidRDefault="00074742" w:rsidP="00074742">
      <w:pPr>
        <w:spacing w:before="120"/>
        <w:ind w:left="567" w:hanging="425"/>
        <w:rPr>
          <w:rFonts w:ascii="Arial" w:hAnsi="Arial" w:cs="Arial"/>
          <w:b/>
          <w:sz w:val="22"/>
          <w:szCs w:val="22"/>
        </w:rPr>
      </w:pPr>
      <w:r w:rsidRPr="00245C34">
        <w:rPr>
          <w:rFonts w:ascii="Arial" w:hAnsi="Arial" w:cs="Arial"/>
          <w:sz w:val="22"/>
          <w:szCs w:val="22"/>
          <w:lang w:val="en-GB"/>
        </w:rPr>
        <w:fldChar w:fldCharType="begin">
          <w:ffData>
            <w:name w:val=""/>
            <w:enabled/>
            <w:calcOnExit w:val="0"/>
            <w:checkBox>
              <w:sizeAuto/>
              <w:default w:val="1"/>
            </w:checkBox>
          </w:ffData>
        </w:fldChar>
      </w:r>
      <w:r w:rsidRPr="00245C34">
        <w:rPr>
          <w:rFonts w:ascii="Arial" w:hAnsi="Arial" w:cs="Arial"/>
          <w:sz w:val="22"/>
          <w:szCs w:val="22"/>
        </w:rPr>
        <w:instrText xml:space="preserve"> FORMCHECKBOX </w:instrText>
      </w:r>
      <w:r w:rsidR="00F84439">
        <w:rPr>
          <w:rFonts w:ascii="Arial" w:hAnsi="Arial" w:cs="Arial"/>
          <w:sz w:val="22"/>
          <w:szCs w:val="22"/>
          <w:lang w:val="en-GB"/>
        </w:rPr>
      </w:r>
      <w:r w:rsidR="00F84439">
        <w:rPr>
          <w:rFonts w:ascii="Arial" w:hAnsi="Arial" w:cs="Arial"/>
          <w:sz w:val="22"/>
          <w:szCs w:val="22"/>
          <w:lang w:val="en-GB"/>
        </w:rPr>
        <w:fldChar w:fldCharType="separate"/>
      </w:r>
      <w:r w:rsidRPr="00245C34">
        <w:rPr>
          <w:rFonts w:ascii="Arial" w:hAnsi="Arial" w:cs="Arial"/>
          <w:sz w:val="22"/>
          <w:szCs w:val="22"/>
          <w:lang w:val="en-GB"/>
        </w:rPr>
        <w:fldChar w:fldCharType="end"/>
      </w:r>
      <w:r w:rsidRPr="00245C34">
        <w:rPr>
          <w:rFonts w:ascii="Arial" w:hAnsi="Arial" w:cs="Arial"/>
          <w:sz w:val="22"/>
          <w:szCs w:val="22"/>
        </w:rPr>
        <w:tab/>
      </w:r>
      <w:r w:rsidRPr="00245C34">
        <w:rPr>
          <w:rFonts w:ascii="Arial" w:hAnsi="Arial" w:cs="Arial"/>
          <w:b/>
          <w:sz w:val="22"/>
          <w:szCs w:val="22"/>
        </w:rPr>
        <w:t>C</w:t>
      </w:r>
      <w:r w:rsidR="002B4A5A">
        <w:rPr>
          <w:rFonts w:ascii="Arial" w:hAnsi="Arial" w:cs="Arial"/>
          <w:b/>
          <w:sz w:val="22"/>
          <w:szCs w:val="22"/>
        </w:rPr>
        <w:t>CAG</w:t>
      </w:r>
      <w:r w:rsidR="00EB5051">
        <w:rPr>
          <w:rFonts w:ascii="Arial" w:hAnsi="Arial" w:cs="Arial"/>
          <w:b/>
          <w:sz w:val="22"/>
          <w:szCs w:val="22"/>
        </w:rPr>
        <w:t>/</w:t>
      </w:r>
      <w:r w:rsidR="002B4A5A">
        <w:rPr>
          <w:rFonts w:ascii="Arial" w:hAnsi="Arial" w:cs="Arial"/>
          <w:b/>
          <w:sz w:val="22"/>
          <w:szCs w:val="22"/>
        </w:rPr>
        <w:t>FCS</w:t>
      </w:r>
    </w:p>
    <w:p w14:paraId="30DA98E0" w14:textId="619AEB15" w:rsidR="00EB5051" w:rsidRDefault="00EB5051" w:rsidP="00EB5051">
      <w:pPr>
        <w:spacing w:before="120"/>
        <w:ind w:left="567" w:hanging="425"/>
        <w:rPr>
          <w:rFonts w:ascii="Arial" w:hAnsi="Arial" w:cs="Arial"/>
          <w:b/>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sidR="00F84439">
        <w:rPr>
          <w:rFonts w:ascii="Arial" w:hAnsi="Arial" w:cs="Arial"/>
          <w:b/>
          <w:sz w:val="22"/>
          <w:szCs w:val="22"/>
          <w:lang w:val="en-GB"/>
        </w:rPr>
      </w:r>
      <w:r w:rsidR="00F84439">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Annexes financières</w:t>
      </w:r>
      <w:r w:rsidRPr="00D85C9F">
        <w:rPr>
          <w:rFonts w:ascii="Arial" w:hAnsi="Arial" w:cs="Arial"/>
          <w:b/>
          <w:sz w:val="22"/>
          <w:szCs w:val="22"/>
        </w:rPr>
        <w:t xml:space="preserve"> </w:t>
      </w:r>
    </w:p>
    <w:p w14:paraId="54289C5E" w14:textId="449D7B36" w:rsidR="00F84439" w:rsidRPr="00245C34" w:rsidRDefault="00F84439" w:rsidP="00F84439">
      <w:pPr>
        <w:spacing w:before="120"/>
        <w:ind w:left="567" w:hanging="425"/>
        <w:rPr>
          <w:rFonts w:ascii="Arial" w:hAnsi="Arial" w:cs="Arial"/>
          <w:b/>
          <w:bCs/>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Pr>
          <w:rFonts w:ascii="Arial" w:hAnsi="Arial" w:cs="Arial"/>
          <w:b/>
          <w:sz w:val="22"/>
          <w:szCs w:val="22"/>
          <w:lang w:val="en-GB"/>
        </w:rPr>
      </w:r>
      <w:r>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w:t>
      </w:r>
      <w:r>
        <w:rPr>
          <w:rFonts w:ascii="Arial" w:hAnsi="Arial" w:cs="Arial"/>
          <w:b/>
          <w:sz w:val="22"/>
          <w:szCs w:val="22"/>
        </w:rPr>
        <w:t>Déclaration déontologie</w:t>
      </w:r>
      <w:r w:rsidRPr="00D85C9F">
        <w:rPr>
          <w:rFonts w:ascii="Arial" w:hAnsi="Arial" w:cs="Arial"/>
          <w:b/>
          <w:sz w:val="22"/>
          <w:szCs w:val="22"/>
        </w:rPr>
        <w:t xml:space="preserve"> </w:t>
      </w:r>
    </w:p>
    <w:p w14:paraId="2B1ABF79" w14:textId="77777777" w:rsidR="00F84439" w:rsidRPr="00245C34" w:rsidRDefault="00F84439" w:rsidP="00EB5051">
      <w:pPr>
        <w:spacing w:before="120"/>
        <w:ind w:left="567" w:hanging="425"/>
        <w:rPr>
          <w:rFonts w:ascii="Arial" w:hAnsi="Arial" w:cs="Arial"/>
          <w:b/>
          <w:bCs/>
          <w:sz w:val="22"/>
          <w:szCs w:val="22"/>
        </w:rPr>
      </w:pPr>
    </w:p>
    <w:p w14:paraId="2E79B068" w14:textId="77777777" w:rsidR="00EB5051" w:rsidRPr="00245C34" w:rsidRDefault="00EB5051" w:rsidP="00074742">
      <w:pPr>
        <w:spacing w:before="120"/>
        <w:ind w:left="567" w:hanging="425"/>
        <w:rPr>
          <w:rFonts w:ascii="Arial" w:hAnsi="Arial" w:cs="Arial"/>
          <w:b/>
          <w:sz w:val="22"/>
          <w:szCs w:val="22"/>
        </w:rPr>
      </w:pPr>
    </w:p>
    <w:p w14:paraId="0E601B8D" w14:textId="77777777" w:rsidR="009B1CD0" w:rsidRPr="00074742" w:rsidRDefault="009B1CD0" w:rsidP="0061068C">
      <w:pPr>
        <w:tabs>
          <w:tab w:val="left" w:pos="851"/>
        </w:tabs>
        <w:spacing w:before="120"/>
        <w:ind w:left="1135" w:hanging="284"/>
        <w:jc w:val="both"/>
      </w:pPr>
    </w:p>
    <w:p w14:paraId="5E64DAAA" w14:textId="77777777" w:rsidR="009B1CD0" w:rsidRPr="00E54EED" w:rsidRDefault="009B1CD0" w:rsidP="00710FD6">
      <w:pPr>
        <w:tabs>
          <w:tab w:val="left" w:pos="851"/>
        </w:tabs>
        <w:jc w:val="both"/>
        <w:rPr>
          <w:rFonts w:ascii="Arial" w:hAnsi="Arial" w:cs="Arial"/>
        </w:rPr>
      </w:pPr>
    </w:p>
    <w:p w14:paraId="5E258A8A" w14:textId="77777777" w:rsidR="009B1CD0" w:rsidRDefault="00790279" w:rsidP="00E47798">
      <w:pPr>
        <w:tabs>
          <w:tab w:val="left" w:pos="851"/>
        </w:tabs>
        <w:jc w:val="both"/>
        <w:rPr>
          <w:rFonts w:ascii="Arial" w:hAnsi="Arial" w:cs="Arial"/>
        </w:rPr>
      </w:pPr>
      <w:r>
        <w:rPr>
          <w:rFonts w:ascii="Arial" w:hAnsi="Arial" w:cs="Arial"/>
        </w:rPr>
        <w:t>et conformément à leurs clauses</w:t>
      </w:r>
    </w:p>
    <w:p w14:paraId="6140C7B7" w14:textId="77777777" w:rsidR="00790279" w:rsidRDefault="00790279" w:rsidP="00E47798">
      <w:pPr>
        <w:tabs>
          <w:tab w:val="left" w:pos="851"/>
        </w:tabs>
        <w:jc w:val="both"/>
        <w:rPr>
          <w:rFonts w:ascii="Arial" w:hAnsi="Arial" w:cs="Arial"/>
        </w:rPr>
      </w:pPr>
    </w:p>
    <w:p w14:paraId="0D3AB3CA" w14:textId="77777777" w:rsidR="009B1CD0" w:rsidRDefault="009B1CD0" w:rsidP="0083205E">
      <w:pPr>
        <w:tabs>
          <w:tab w:val="left" w:pos="851"/>
        </w:tabs>
        <w:jc w:val="both"/>
        <w:rPr>
          <w:rFonts w:ascii="Arial" w:hAnsi="Arial" w:cs="Arial"/>
        </w:rPr>
      </w:pPr>
    </w:p>
    <w:p w14:paraId="20100CF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sidR="009B1CD0">
        <w:rPr>
          <w:rFonts w:ascii="Arial" w:hAnsi="Arial" w:cs="Arial"/>
        </w:rPr>
        <w:t xml:space="preserve"> Le signataire</w:t>
      </w:r>
    </w:p>
    <w:p w14:paraId="22CE75F7" w14:textId="77777777" w:rsidR="009B1CD0" w:rsidRDefault="009B1CD0" w:rsidP="0083205E">
      <w:pPr>
        <w:tabs>
          <w:tab w:val="left" w:pos="851"/>
        </w:tabs>
        <w:jc w:val="both"/>
        <w:rPr>
          <w:rFonts w:ascii="Arial" w:hAnsi="Arial" w:cs="Arial"/>
        </w:rPr>
      </w:pPr>
    </w:p>
    <w:p w14:paraId="65903F7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sidR="009B1CD0">
        <w:rPr>
          <w:rFonts w:ascii="Arial" w:hAnsi="Arial" w:cs="Arial"/>
        </w:rPr>
        <w:t xml:space="preserve"> s’engage, sur la base de son offre et pour son propre compte ;</w:t>
      </w:r>
    </w:p>
    <w:p w14:paraId="69DFEE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EC8EEE1" w14:textId="77777777" w:rsidR="009B1CD0" w:rsidRDefault="009B1CD0" w:rsidP="00CD46CC">
      <w:pPr>
        <w:tabs>
          <w:tab w:val="left" w:pos="851"/>
        </w:tabs>
        <w:jc w:val="both"/>
        <w:rPr>
          <w:rFonts w:ascii="Arial" w:hAnsi="Arial" w:cs="Arial"/>
        </w:rPr>
      </w:pPr>
    </w:p>
    <w:p w14:paraId="0D81204F" w14:textId="77777777" w:rsidR="009B1CD0" w:rsidRDefault="009B1CD0" w:rsidP="009B45B9">
      <w:pPr>
        <w:tabs>
          <w:tab w:val="left" w:pos="851"/>
        </w:tabs>
        <w:jc w:val="both"/>
        <w:rPr>
          <w:rFonts w:ascii="Arial" w:hAnsi="Arial" w:cs="Arial"/>
        </w:rPr>
      </w:pPr>
    </w:p>
    <w:p w14:paraId="2DC11FC3" w14:textId="77777777" w:rsidR="009B1CD0" w:rsidRDefault="009B1CD0" w:rsidP="009B45B9">
      <w:pPr>
        <w:tabs>
          <w:tab w:val="left" w:pos="851"/>
        </w:tabs>
        <w:jc w:val="both"/>
        <w:rPr>
          <w:rFonts w:ascii="Arial" w:hAnsi="Arial" w:cs="Arial"/>
        </w:rPr>
      </w:pPr>
    </w:p>
    <w:p w14:paraId="64EC43F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sidR="009B1CD0">
        <w:rPr>
          <w:rFonts w:ascii="Arial" w:hAnsi="Arial" w:cs="Arial"/>
        </w:rPr>
        <w:t xml:space="preserve"> engage la société ……………………… sur la base de son offre ;</w:t>
      </w:r>
    </w:p>
    <w:p w14:paraId="56F9646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88DAA4C" w14:textId="77777777" w:rsidR="009B1CD0" w:rsidRDefault="009B1CD0" w:rsidP="009B45B9">
      <w:pPr>
        <w:tabs>
          <w:tab w:val="left" w:pos="851"/>
        </w:tabs>
        <w:jc w:val="both"/>
        <w:rPr>
          <w:rFonts w:ascii="Arial" w:hAnsi="Arial" w:cs="Arial"/>
        </w:rPr>
      </w:pPr>
    </w:p>
    <w:p w14:paraId="2DCAE826" w14:textId="77777777" w:rsidR="009B1CD0" w:rsidRDefault="009B1CD0" w:rsidP="009B45B9">
      <w:pPr>
        <w:tabs>
          <w:tab w:val="left" w:pos="851"/>
        </w:tabs>
        <w:jc w:val="both"/>
        <w:rPr>
          <w:rFonts w:ascii="Arial" w:hAnsi="Arial" w:cs="Arial"/>
        </w:rPr>
      </w:pPr>
    </w:p>
    <w:p w14:paraId="5C38B8AB" w14:textId="77777777" w:rsidR="009B1CD0" w:rsidRDefault="009B1CD0" w:rsidP="009B45B9">
      <w:pPr>
        <w:tabs>
          <w:tab w:val="left" w:pos="851"/>
        </w:tabs>
        <w:jc w:val="both"/>
        <w:rPr>
          <w:rFonts w:ascii="Arial" w:hAnsi="Arial" w:cs="Arial"/>
        </w:rPr>
      </w:pPr>
    </w:p>
    <w:p w14:paraId="0711612D"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sidR="009B1CD0">
        <w:rPr>
          <w:rFonts w:ascii="Arial" w:hAnsi="Arial" w:cs="Arial"/>
        </w:rPr>
        <w:t xml:space="preserve"> L’ensemble des membres du groupement s’engagent, sur la base de l’offre du groupement ;</w:t>
      </w:r>
    </w:p>
    <w:p w14:paraId="40C9A1C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507CD4" w14:textId="77777777" w:rsidR="009B1CD0" w:rsidRDefault="009B1CD0" w:rsidP="009B45B9">
      <w:pPr>
        <w:pStyle w:val="fcase1ertab"/>
        <w:tabs>
          <w:tab w:val="left" w:pos="851"/>
        </w:tabs>
        <w:ind w:left="0" w:firstLine="0"/>
        <w:rPr>
          <w:rFonts w:ascii="Arial" w:hAnsi="Arial" w:cs="Arial"/>
        </w:rPr>
      </w:pPr>
    </w:p>
    <w:p w14:paraId="34D19E91" w14:textId="117348E7" w:rsidR="001142DC" w:rsidRDefault="001142DC" w:rsidP="001142DC">
      <w:pPr>
        <w:tabs>
          <w:tab w:val="left" w:pos="851"/>
        </w:tabs>
        <w:suppressAutoHyphens w:val="0"/>
        <w:spacing w:before="120"/>
        <w:jc w:val="both"/>
        <w:rPr>
          <w:rFonts w:ascii="Arial" w:hAnsi="Arial" w:cs="Arial"/>
          <w:lang w:eastAsia="fr-FR"/>
        </w:rPr>
      </w:pPr>
      <w:r w:rsidRPr="004F770B">
        <w:rPr>
          <w:rFonts w:ascii="Arial" w:hAnsi="Arial" w:cs="Arial"/>
          <w:lang w:eastAsia="fr-FR"/>
        </w:rPr>
        <w:t>À livrer les fournitures demandées ou à exécuter les prestations demandées telle que décrites dans le CC</w:t>
      </w:r>
      <w:r w:rsidR="00E36481">
        <w:rPr>
          <w:rFonts w:ascii="Arial" w:hAnsi="Arial" w:cs="Arial"/>
          <w:lang w:eastAsia="fr-FR"/>
        </w:rPr>
        <w:t>T</w:t>
      </w:r>
      <w:r w:rsidRPr="004F770B">
        <w:rPr>
          <w:rFonts w:ascii="Arial" w:hAnsi="Arial" w:cs="Arial"/>
          <w:lang w:eastAsia="fr-FR"/>
        </w:rPr>
        <w:t>P :</w:t>
      </w:r>
    </w:p>
    <w:p w14:paraId="68BCFA70" w14:textId="77777777" w:rsidR="003D2075" w:rsidRDefault="003D2075" w:rsidP="001142DC">
      <w:pPr>
        <w:tabs>
          <w:tab w:val="left" w:pos="851"/>
        </w:tabs>
        <w:suppressAutoHyphens w:val="0"/>
        <w:spacing w:before="120"/>
        <w:jc w:val="both"/>
        <w:rPr>
          <w:rFonts w:ascii="Arial" w:hAnsi="Arial" w:cs="Arial"/>
          <w:lang w:eastAsia="fr-FR"/>
        </w:rPr>
      </w:pPr>
    </w:p>
    <w:p w14:paraId="34E08BC1" w14:textId="77777777" w:rsidR="003D2075" w:rsidRPr="001142DC" w:rsidRDefault="003D2075" w:rsidP="001142DC">
      <w:pPr>
        <w:tabs>
          <w:tab w:val="left" w:pos="851"/>
        </w:tabs>
        <w:suppressAutoHyphens w:val="0"/>
        <w:spacing w:before="120"/>
        <w:jc w:val="both"/>
        <w:rPr>
          <w:rFonts w:ascii="Arial" w:hAnsi="Arial" w:cs="Arial"/>
          <w:lang w:eastAsia="fr-FR"/>
        </w:rPr>
      </w:pPr>
    </w:p>
    <w:p w14:paraId="17471919" w14:textId="60E7B9A2" w:rsidR="00A12C1F" w:rsidRDefault="00A12C1F" w:rsidP="00A12C1F">
      <w:pPr>
        <w:pStyle w:val="fcase1ertab"/>
        <w:tabs>
          <w:tab w:val="clear" w:pos="426"/>
          <w:tab w:val="left" w:pos="851"/>
        </w:tabs>
        <w:spacing w:before="120"/>
        <w:ind w:firstLine="142"/>
        <w:rPr>
          <w:rFonts w:ascii="Arial" w:hAnsi="Arial" w:cs="Arial"/>
        </w:rPr>
      </w:pPr>
      <w:r>
        <w:rPr>
          <w:rFonts w:ascii="Arial" w:hAnsi="Arial" w:cs="Arial"/>
          <w:b/>
          <w:bCs/>
        </w:rPr>
        <w:t xml:space="preserve">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F84439">
        <w:rPr>
          <w:rFonts w:ascii="Arial" w:hAnsi="Arial" w:cs="Arial"/>
        </w:rPr>
      </w:r>
      <w:r w:rsidR="00F84439">
        <w:rPr>
          <w:rFonts w:ascii="Arial" w:hAnsi="Arial" w:cs="Arial"/>
        </w:rPr>
        <w:fldChar w:fldCharType="separate"/>
      </w:r>
      <w:r>
        <w:rPr>
          <w:rFonts w:ascii="Arial" w:hAnsi="Arial" w:cs="Arial"/>
        </w:rPr>
        <w:fldChar w:fldCharType="end"/>
      </w:r>
      <w:r w:rsidR="008D4806">
        <w:rPr>
          <w:rFonts w:ascii="Arial" w:hAnsi="Arial" w:cs="Arial"/>
        </w:rPr>
        <w:t xml:space="preserve"> </w:t>
      </w:r>
      <w:r>
        <w:rPr>
          <w:rFonts w:ascii="Arial" w:hAnsi="Arial" w:cs="Arial"/>
        </w:rPr>
        <w:t>aux prix indiqués dans l’annexe financière jointe au présent document</w:t>
      </w:r>
    </w:p>
    <w:p w14:paraId="1D9A8E4E" w14:textId="77777777" w:rsidR="00307BD4" w:rsidRDefault="00307BD4" w:rsidP="00A12C1F">
      <w:pPr>
        <w:pStyle w:val="fcase1ertab"/>
        <w:tabs>
          <w:tab w:val="clear" w:pos="426"/>
          <w:tab w:val="left" w:pos="851"/>
        </w:tabs>
        <w:spacing w:before="120"/>
        <w:ind w:firstLine="142"/>
        <w:rPr>
          <w:rFonts w:ascii="Arial" w:hAnsi="Arial" w:cs="Arial"/>
        </w:rPr>
      </w:pPr>
    </w:p>
    <w:p w14:paraId="4D51FEFB" w14:textId="77777777" w:rsidR="00A12C1F" w:rsidRDefault="00A12C1F" w:rsidP="00A12C1F">
      <w:pPr>
        <w:pStyle w:val="fcasegauche"/>
        <w:spacing w:after="0"/>
        <w:ind w:left="0" w:firstLine="0"/>
        <w:rPr>
          <w:rFonts w:ascii="Arial" w:hAnsi="Arial" w:cs="Arial"/>
        </w:rPr>
      </w:pPr>
    </w:p>
    <w:p w14:paraId="5DAFC94F" w14:textId="77777777" w:rsidR="00307BD4" w:rsidRPr="00BF2698" w:rsidRDefault="00307BD4" w:rsidP="00307BD4">
      <w:pPr>
        <w:pStyle w:val="fcase1ertab"/>
        <w:spacing w:after="240"/>
        <w:ind w:left="0" w:firstLine="0"/>
        <w:rPr>
          <w:rFonts w:ascii="Arial" w:hAnsi="Arial" w:cs="Arial"/>
          <w:b/>
          <w:sz w:val="22"/>
          <w:szCs w:val="22"/>
        </w:rPr>
      </w:pPr>
      <w:r w:rsidRPr="00E2719A">
        <w:rPr>
          <w:rFonts w:ascii="Arial" w:hAnsi="Arial" w:cs="Arial"/>
          <w:b/>
          <w:sz w:val="22"/>
          <w:szCs w:val="22"/>
        </w:rPr>
        <w:t>B2 – Quantités minimum et maximum :</w:t>
      </w:r>
    </w:p>
    <w:p w14:paraId="3145C057" w14:textId="77777777" w:rsidR="002B4A5A" w:rsidRDefault="002B4A5A" w:rsidP="00A12C1F">
      <w:pPr>
        <w:pStyle w:val="fcasegauche"/>
        <w:spacing w:after="0"/>
        <w:ind w:left="0" w:firstLine="0"/>
        <w:rPr>
          <w:rFonts w:ascii="Arial" w:hAnsi="Arial" w:cs="Arial"/>
          <w:b/>
        </w:rPr>
      </w:pPr>
    </w:p>
    <w:p w14:paraId="5BF088B2" w14:textId="6DA7C50A" w:rsidR="002B4A5A" w:rsidRPr="002B4A5A" w:rsidRDefault="002B4A5A" w:rsidP="002B4A5A">
      <w:pPr>
        <w:suppressAutoHyphens w:val="0"/>
        <w:jc w:val="both"/>
        <w:rPr>
          <w:rFonts w:asciiTheme="minorHAnsi" w:eastAsiaTheme="minorEastAsia" w:hAnsiTheme="minorHAnsi" w:cstheme="minorBidi"/>
          <w:sz w:val="22"/>
          <w:szCs w:val="22"/>
          <w:lang w:eastAsia="fr-FR"/>
        </w:rPr>
      </w:pPr>
      <w:r w:rsidRPr="002B4A5A">
        <w:rPr>
          <w:rFonts w:asciiTheme="minorHAnsi" w:eastAsiaTheme="minorEastAsia" w:hAnsiTheme="minorHAnsi" w:cstheme="minorBidi"/>
          <w:b/>
          <w:bCs/>
          <w:sz w:val="22"/>
          <w:szCs w:val="22"/>
          <w:lang w:eastAsia="fr-FR"/>
        </w:rPr>
        <w:t xml:space="preserve">Le présent </w:t>
      </w:r>
      <w:r>
        <w:rPr>
          <w:rFonts w:asciiTheme="minorHAnsi" w:eastAsiaTheme="minorEastAsia" w:hAnsiTheme="minorHAnsi" w:cstheme="minorBidi"/>
          <w:b/>
          <w:bCs/>
          <w:sz w:val="22"/>
          <w:szCs w:val="22"/>
          <w:lang w:eastAsia="fr-FR"/>
        </w:rPr>
        <w:t>accord-cadre est mono attributaire et s’execute par émission de</w:t>
      </w:r>
      <w:r w:rsidRPr="002B4A5A">
        <w:rPr>
          <w:rFonts w:asciiTheme="minorHAnsi" w:eastAsiaTheme="minorEastAsia" w:hAnsiTheme="minorHAnsi" w:cstheme="minorBidi"/>
          <w:b/>
          <w:bCs/>
          <w:sz w:val="22"/>
          <w:szCs w:val="22"/>
          <w:lang w:eastAsia="fr-FR"/>
        </w:rPr>
        <w:t xml:space="preserve"> bons de commande sans montant minimum et un montant maximum en valeur, </w:t>
      </w:r>
      <w:r w:rsidRPr="002B4A5A">
        <w:rPr>
          <w:rFonts w:asciiTheme="minorHAnsi" w:eastAsiaTheme="minorEastAsia" w:hAnsiTheme="minorHAnsi" w:cstheme="minorBidi"/>
          <w:sz w:val="22"/>
          <w:szCs w:val="22"/>
          <w:lang w:eastAsia="fr-FR"/>
        </w:rPr>
        <w:t xml:space="preserve">prévu aux articles </w:t>
      </w:r>
      <w:hyperlink r:id="rId10">
        <w:r w:rsidRPr="002B4A5A">
          <w:rPr>
            <w:rFonts w:asciiTheme="minorHAnsi" w:eastAsiaTheme="minorEastAsia" w:hAnsiTheme="minorHAnsi" w:cstheme="minorBidi"/>
            <w:sz w:val="22"/>
            <w:szCs w:val="22"/>
            <w:lang w:eastAsia="fr-FR"/>
          </w:rPr>
          <w:t>R. 2162-1</w:t>
        </w:r>
      </w:hyperlink>
      <w:r w:rsidRPr="002B4A5A">
        <w:rPr>
          <w:rFonts w:asciiTheme="minorHAnsi" w:eastAsiaTheme="minorEastAsia" w:hAnsiTheme="minorHAnsi" w:cstheme="minorBidi"/>
          <w:sz w:val="22"/>
          <w:szCs w:val="22"/>
          <w:lang w:eastAsia="fr-FR"/>
        </w:rPr>
        <w:t xml:space="preserve"> à  </w:t>
      </w:r>
      <w:hyperlink r:id="rId11">
        <w:r w:rsidRPr="002B4A5A">
          <w:rPr>
            <w:rFonts w:asciiTheme="minorHAnsi" w:eastAsiaTheme="minorEastAsia" w:hAnsiTheme="minorHAnsi" w:cstheme="minorBidi"/>
            <w:sz w:val="22"/>
            <w:szCs w:val="22"/>
            <w:lang w:eastAsia="fr-FR"/>
          </w:rPr>
          <w:t>R. 2162-6</w:t>
        </w:r>
      </w:hyperlink>
      <w:r w:rsidRPr="002B4A5A">
        <w:rPr>
          <w:rFonts w:asciiTheme="minorHAnsi" w:eastAsiaTheme="minorEastAsia" w:hAnsiTheme="minorHAnsi" w:cstheme="minorBidi"/>
          <w:sz w:val="22"/>
          <w:szCs w:val="22"/>
          <w:lang w:eastAsia="fr-FR"/>
        </w:rPr>
        <w:t xml:space="preserve"> et R. 2162-13 et R. 2162-14 relatif au code de la Commande publique.   </w:t>
      </w:r>
    </w:p>
    <w:p w14:paraId="35B8EC42" w14:textId="77777777" w:rsidR="002B4A5A" w:rsidRPr="002B4A5A" w:rsidRDefault="002B4A5A" w:rsidP="002B4A5A">
      <w:pPr>
        <w:suppressAutoHyphens w:val="0"/>
        <w:rPr>
          <w:rFonts w:asciiTheme="minorHAnsi" w:eastAsiaTheme="minorEastAsia" w:hAnsiTheme="minorHAnsi" w:cstheme="minorBidi"/>
          <w:sz w:val="22"/>
          <w:szCs w:val="22"/>
          <w:lang w:eastAsia="fr-FR"/>
        </w:rPr>
      </w:pPr>
    </w:p>
    <w:p w14:paraId="4969A73D" w14:textId="6BD85DDC" w:rsidR="002B4A5A" w:rsidRPr="002B4A5A" w:rsidRDefault="002B4A5A" w:rsidP="002B4A5A">
      <w:pPr>
        <w:suppressAutoHyphens w:val="0"/>
        <w:jc w:val="both"/>
        <w:rPr>
          <w:rFonts w:asciiTheme="minorHAnsi" w:eastAsiaTheme="minorEastAsia" w:hAnsiTheme="minorHAnsi" w:cstheme="minorBidi"/>
          <w:b/>
          <w:bCs/>
          <w:color w:val="000000" w:themeColor="text1"/>
          <w:sz w:val="22"/>
          <w:szCs w:val="22"/>
          <w:lang w:eastAsia="fr-FR"/>
        </w:rPr>
      </w:pPr>
      <w:r w:rsidRPr="002B4A5A">
        <w:rPr>
          <w:rFonts w:asciiTheme="minorHAnsi" w:eastAsiaTheme="minorEastAsia" w:hAnsiTheme="minorHAnsi" w:cstheme="minorBidi"/>
          <w:color w:val="000000" w:themeColor="text1"/>
          <w:sz w:val="22"/>
          <w:szCs w:val="22"/>
          <w:lang w:eastAsia="fr-FR"/>
        </w:rPr>
        <w:t xml:space="preserve">Montant </w:t>
      </w:r>
      <w:r>
        <w:rPr>
          <w:rFonts w:asciiTheme="minorHAnsi" w:eastAsiaTheme="minorEastAsia" w:hAnsiTheme="minorHAnsi" w:cstheme="minorBidi"/>
          <w:color w:val="000000" w:themeColor="text1"/>
          <w:sz w:val="22"/>
          <w:szCs w:val="22"/>
          <w:lang w:eastAsia="fr-FR"/>
        </w:rPr>
        <w:t xml:space="preserve">prévisionnel maximum sur la durée totale du marché : </w:t>
      </w:r>
      <w:r w:rsidRPr="002B4A5A">
        <w:rPr>
          <w:rFonts w:asciiTheme="minorHAnsi" w:eastAsiaTheme="minorEastAsia" w:hAnsiTheme="minorHAnsi" w:cstheme="minorBidi"/>
          <w:color w:val="000000" w:themeColor="text1"/>
          <w:sz w:val="22"/>
          <w:szCs w:val="22"/>
          <w:lang w:eastAsia="fr-FR"/>
        </w:rPr>
        <w:t xml:space="preserve"> </w:t>
      </w:r>
      <w:r w:rsidRPr="002B4A5A">
        <w:rPr>
          <w:rFonts w:asciiTheme="minorHAnsi" w:eastAsiaTheme="minorEastAsia" w:hAnsiTheme="minorHAnsi" w:cstheme="minorBidi"/>
          <w:b/>
          <w:bCs/>
          <w:color w:val="000000" w:themeColor="text1"/>
          <w:sz w:val="22"/>
          <w:szCs w:val="22"/>
          <w:lang w:eastAsia="fr-FR"/>
        </w:rPr>
        <w:t>2 800 000 euros HT</w:t>
      </w:r>
      <w:r>
        <w:rPr>
          <w:rFonts w:asciiTheme="minorHAnsi" w:eastAsiaTheme="minorEastAsia" w:hAnsiTheme="minorHAnsi" w:cstheme="minorBidi"/>
          <w:b/>
          <w:bCs/>
          <w:color w:val="000000" w:themeColor="text1"/>
          <w:sz w:val="22"/>
          <w:szCs w:val="22"/>
          <w:lang w:eastAsia="fr-FR"/>
        </w:rPr>
        <w:t xml:space="preserve"> sur 4 ans</w:t>
      </w:r>
      <w:r w:rsidRPr="002B4A5A">
        <w:rPr>
          <w:rFonts w:asciiTheme="minorHAnsi" w:eastAsiaTheme="minorEastAsia" w:hAnsiTheme="minorHAnsi" w:cstheme="minorBidi"/>
          <w:b/>
          <w:bCs/>
          <w:color w:val="000000" w:themeColor="text1"/>
          <w:sz w:val="22"/>
          <w:szCs w:val="22"/>
          <w:lang w:eastAsia="fr-FR"/>
        </w:rPr>
        <w:t>.</w:t>
      </w:r>
    </w:p>
    <w:p w14:paraId="3916BC2D" w14:textId="694FB0FD" w:rsidR="00A12C1F" w:rsidRDefault="00A12C1F" w:rsidP="00A12C1F">
      <w:pPr>
        <w:pStyle w:val="fcasegauche"/>
        <w:spacing w:after="0"/>
        <w:ind w:left="0" w:firstLine="0"/>
        <w:rPr>
          <w:rFonts w:ascii="Arial" w:hAnsi="Arial" w:cs="Arial"/>
        </w:rPr>
      </w:pPr>
      <w:r>
        <w:rPr>
          <w:rFonts w:ascii="Arial" w:hAnsi="Arial" w:cs="Arial"/>
        </w:rPr>
        <w:br w:type="page"/>
      </w:r>
    </w:p>
    <w:p w14:paraId="383DD38E" w14:textId="77777777" w:rsidR="009B1CD0" w:rsidRDefault="009B1CD0" w:rsidP="009B45B9">
      <w:pPr>
        <w:tabs>
          <w:tab w:val="left" w:pos="851"/>
          <w:tab w:val="left" w:pos="6237"/>
        </w:tabs>
        <w:rPr>
          <w:rFonts w:ascii="Arial" w:hAnsi="Arial" w:cs="Arial"/>
          <w:b/>
          <w:iCs/>
          <w:sz w:val="22"/>
          <w:szCs w:val="22"/>
        </w:rPr>
      </w:pPr>
      <w:bookmarkStart w:id="1" w:name="RANGE!A1:F371"/>
      <w:bookmarkEnd w:id="1"/>
      <w:r>
        <w:rPr>
          <w:rFonts w:ascii="Arial" w:hAnsi="Arial" w:cs="Arial"/>
          <w:b/>
          <w:sz w:val="22"/>
          <w:szCs w:val="22"/>
        </w:rPr>
        <w:lastRenderedPageBreak/>
        <w:t>B</w:t>
      </w:r>
      <w:r w:rsidR="00307BD4">
        <w:rPr>
          <w:rFonts w:ascii="Arial" w:hAnsi="Arial" w:cs="Arial"/>
          <w:b/>
          <w:sz w:val="22"/>
          <w:szCs w:val="22"/>
        </w:rPr>
        <w:t>3</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6E9B3D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EA452D6" w14:textId="77777777" w:rsidR="00036500" w:rsidRDefault="00036500" w:rsidP="009B45B9">
      <w:pPr>
        <w:tabs>
          <w:tab w:val="left" w:pos="851"/>
          <w:tab w:val="left" w:pos="6237"/>
        </w:tabs>
        <w:rPr>
          <w:rFonts w:ascii="Arial" w:hAnsi="Arial" w:cs="Arial"/>
          <w:i/>
          <w:iCs/>
          <w:sz w:val="18"/>
          <w:szCs w:val="18"/>
        </w:rPr>
      </w:pPr>
    </w:p>
    <w:p w14:paraId="410AA38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03025F8" w14:textId="77777777" w:rsidR="00036500" w:rsidRDefault="00036500" w:rsidP="009B45B9">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622D7036" w14:textId="77777777" w:rsidR="00790279" w:rsidRDefault="00790279" w:rsidP="009B45B9">
      <w:pPr>
        <w:pStyle w:val="fcase1ertab"/>
        <w:tabs>
          <w:tab w:val="left" w:pos="851"/>
        </w:tabs>
        <w:rPr>
          <w:rFonts w:ascii="Arial" w:hAnsi="Arial" w:cs="Arial"/>
        </w:rPr>
      </w:pPr>
    </w:p>
    <w:p w14:paraId="0436AEA6" w14:textId="77777777" w:rsidR="00354C04" w:rsidRDefault="00354C04" w:rsidP="009B45B9">
      <w:pPr>
        <w:pStyle w:val="fcase1ertab"/>
        <w:tabs>
          <w:tab w:val="clear" w:pos="426"/>
          <w:tab w:val="left" w:pos="851"/>
        </w:tabs>
        <w:spacing w:before="120"/>
        <w:ind w:left="0" w:firstLine="851"/>
        <w:rPr>
          <w:rFonts w:ascii="Arial" w:hAnsi="Arial" w:cs="Arial"/>
        </w:rPr>
      </w:pPr>
      <w:r w:rsidRPr="001237BA">
        <w:fldChar w:fldCharType="begin">
          <w:ffData>
            <w:name w:val=""/>
            <w:enabled/>
            <w:calcOnExit w:val="0"/>
            <w:checkBox>
              <w:size w:val="20"/>
              <w:default w:val="0"/>
            </w:checkBox>
          </w:ffData>
        </w:fldChar>
      </w:r>
      <w:r w:rsidRPr="001237BA">
        <w:instrText xml:space="preserve"> FORMCHECKBOX </w:instrText>
      </w:r>
      <w:r w:rsidR="00F84439">
        <w:fldChar w:fldCharType="separate"/>
      </w:r>
      <w:r w:rsidRPr="001237BA">
        <w:fldChar w:fldCharType="end"/>
      </w:r>
      <w:r w:rsidRPr="001237BA">
        <w:rPr>
          <w:rFonts w:ascii="Arial" w:hAnsi="Arial" w:cs="Arial"/>
          <w:i/>
          <w:iCs/>
        </w:rPr>
        <w:t xml:space="preserve"> </w:t>
      </w:r>
      <w:r w:rsidRPr="001237BA">
        <w:rPr>
          <w:rFonts w:ascii="Arial" w:hAnsi="Arial" w:cs="Arial"/>
        </w:rPr>
        <w:t>conjoint</w:t>
      </w:r>
      <w:r w:rsidRPr="001237BA">
        <w:rPr>
          <w:rFonts w:ascii="Arial" w:hAnsi="Arial" w:cs="Arial"/>
        </w:rPr>
        <w:tab/>
      </w:r>
      <w:r w:rsidRPr="001237BA">
        <w:rPr>
          <w:rFonts w:ascii="Arial" w:hAnsi="Arial" w:cs="Arial"/>
        </w:rPr>
        <w:tab/>
        <w:t>OU</w:t>
      </w:r>
      <w:r w:rsidRPr="001237BA">
        <w:rPr>
          <w:rFonts w:ascii="Arial" w:hAnsi="Arial" w:cs="Arial"/>
        </w:rPr>
        <w:tab/>
      </w:r>
      <w:r w:rsidRPr="001237BA">
        <w:rPr>
          <w:rFonts w:ascii="Arial" w:hAnsi="Arial" w:cs="Arial"/>
        </w:rPr>
        <w:tab/>
      </w:r>
      <w:r w:rsidRPr="001237BA">
        <w:fldChar w:fldCharType="begin">
          <w:ffData>
            <w:name w:val=""/>
            <w:enabled/>
            <w:calcOnExit w:val="0"/>
            <w:checkBox>
              <w:size w:val="20"/>
              <w:default w:val="0"/>
            </w:checkBox>
          </w:ffData>
        </w:fldChar>
      </w:r>
      <w:r w:rsidRPr="001237BA">
        <w:instrText xml:space="preserve"> FORMCHECKBOX </w:instrText>
      </w:r>
      <w:r w:rsidR="00F84439">
        <w:fldChar w:fldCharType="separate"/>
      </w:r>
      <w:r w:rsidRPr="001237BA">
        <w:fldChar w:fldCharType="end"/>
      </w:r>
      <w:r w:rsidRPr="001237BA">
        <w:rPr>
          <w:rFonts w:ascii="Arial" w:hAnsi="Arial" w:cs="Arial"/>
          <w:iCs/>
        </w:rPr>
        <w:t xml:space="preserve"> </w:t>
      </w:r>
      <w:r w:rsidRPr="001237BA">
        <w:rPr>
          <w:rFonts w:ascii="Arial" w:hAnsi="Arial" w:cs="Arial"/>
        </w:rPr>
        <w:t>solidaire</w:t>
      </w:r>
    </w:p>
    <w:p w14:paraId="40D6C06A" w14:textId="77777777" w:rsidR="00354C04" w:rsidRDefault="00354C04" w:rsidP="009B45B9">
      <w:pPr>
        <w:pStyle w:val="fcase1ertab"/>
        <w:tabs>
          <w:tab w:val="clear" w:pos="426"/>
          <w:tab w:val="left" w:pos="851"/>
        </w:tabs>
        <w:spacing w:before="120"/>
        <w:ind w:left="0" w:firstLine="0"/>
        <w:rPr>
          <w:rFonts w:ascii="Arial" w:hAnsi="Arial" w:cs="Arial"/>
        </w:rPr>
      </w:pPr>
    </w:p>
    <w:p w14:paraId="09A07F7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EB33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7EE9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98432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559E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467D7C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DEAAD8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ABEBD8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795E0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19DE2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C6D733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79AD147" w14:textId="77777777">
        <w:trPr>
          <w:trHeight w:val="1021"/>
        </w:trPr>
        <w:tc>
          <w:tcPr>
            <w:tcW w:w="4503" w:type="dxa"/>
            <w:tcBorders>
              <w:top w:val="single" w:sz="4" w:space="0" w:color="000000"/>
              <w:left w:val="single" w:sz="4" w:space="0" w:color="000000"/>
            </w:tcBorders>
            <w:shd w:val="clear" w:color="auto" w:fill="CCFFFF"/>
          </w:tcPr>
          <w:p w14:paraId="3F10AB2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82C21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D0523" w14:textId="77777777" w:rsidR="009B1CD0" w:rsidRDefault="009B1CD0" w:rsidP="006F3DF9">
            <w:pPr>
              <w:tabs>
                <w:tab w:val="left" w:pos="851"/>
              </w:tabs>
              <w:snapToGrid w:val="0"/>
              <w:jc w:val="both"/>
              <w:rPr>
                <w:rFonts w:ascii="Arial" w:hAnsi="Arial" w:cs="Arial"/>
              </w:rPr>
            </w:pPr>
          </w:p>
        </w:tc>
      </w:tr>
      <w:tr w:rsidR="009B1CD0" w14:paraId="3EF48A13" w14:textId="77777777">
        <w:trPr>
          <w:trHeight w:val="1021"/>
        </w:trPr>
        <w:tc>
          <w:tcPr>
            <w:tcW w:w="4503" w:type="dxa"/>
            <w:tcBorders>
              <w:left w:val="single" w:sz="4" w:space="0" w:color="000000"/>
            </w:tcBorders>
            <w:shd w:val="clear" w:color="auto" w:fill="auto"/>
          </w:tcPr>
          <w:p w14:paraId="495B682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2B7BEC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E1F39AD" w14:textId="77777777" w:rsidR="009B1CD0" w:rsidRDefault="009B1CD0" w:rsidP="006F3DF9">
            <w:pPr>
              <w:tabs>
                <w:tab w:val="left" w:pos="851"/>
              </w:tabs>
              <w:snapToGrid w:val="0"/>
              <w:jc w:val="both"/>
              <w:rPr>
                <w:rFonts w:ascii="Arial" w:hAnsi="Arial" w:cs="Arial"/>
              </w:rPr>
            </w:pPr>
          </w:p>
        </w:tc>
      </w:tr>
      <w:tr w:rsidR="009B1CD0" w14:paraId="2D9EF070" w14:textId="77777777">
        <w:trPr>
          <w:trHeight w:val="1021"/>
        </w:trPr>
        <w:tc>
          <w:tcPr>
            <w:tcW w:w="4503" w:type="dxa"/>
            <w:tcBorders>
              <w:left w:val="single" w:sz="4" w:space="0" w:color="000000"/>
              <w:bottom w:val="single" w:sz="4" w:space="0" w:color="000000"/>
            </w:tcBorders>
            <w:shd w:val="clear" w:color="auto" w:fill="CCFFFF"/>
          </w:tcPr>
          <w:p w14:paraId="4661C7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03CE4F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27B6DC" w14:textId="77777777" w:rsidR="009B1CD0" w:rsidRDefault="009B1CD0" w:rsidP="006F3DF9">
            <w:pPr>
              <w:tabs>
                <w:tab w:val="left" w:pos="851"/>
              </w:tabs>
              <w:snapToGrid w:val="0"/>
              <w:jc w:val="both"/>
              <w:rPr>
                <w:rFonts w:ascii="Arial" w:hAnsi="Arial" w:cs="Arial"/>
              </w:rPr>
            </w:pPr>
          </w:p>
        </w:tc>
      </w:tr>
    </w:tbl>
    <w:p w14:paraId="457ABC59" w14:textId="77777777" w:rsidR="009B1CD0" w:rsidRDefault="009B1CD0" w:rsidP="006C4338">
      <w:pPr>
        <w:tabs>
          <w:tab w:val="left" w:pos="851"/>
          <w:tab w:val="left" w:pos="6237"/>
        </w:tabs>
      </w:pPr>
    </w:p>
    <w:p w14:paraId="10987D00" w14:textId="77777777" w:rsidR="009B1CD0" w:rsidRDefault="009B1CD0" w:rsidP="006C4338">
      <w:pPr>
        <w:pStyle w:val="fcasegauche"/>
        <w:tabs>
          <w:tab w:val="left" w:pos="851"/>
        </w:tabs>
        <w:spacing w:after="0"/>
        <w:ind w:left="0" w:firstLine="0"/>
        <w:rPr>
          <w:rFonts w:ascii="Arial" w:hAnsi="Arial" w:cs="Arial"/>
          <w:bCs/>
          <w:iCs/>
        </w:rPr>
      </w:pPr>
    </w:p>
    <w:p w14:paraId="4500143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07BD4">
        <w:rPr>
          <w:rFonts w:ascii="Arial" w:hAnsi="Arial" w:cs="Arial"/>
          <w:b/>
          <w:sz w:val="22"/>
          <w:szCs w:val="22"/>
        </w:rPr>
        <w:t>4</w:t>
      </w:r>
      <w:r>
        <w:rPr>
          <w:rFonts w:ascii="Arial" w:hAnsi="Arial" w:cs="Arial"/>
          <w:b/>
          <w:sz w:val="22"/>
          <w:szCs w:val="22"/>
        </w:rPr>
        <w:t xml:space="preserve"> - Compte (s) à créditer :</w:t>
      </w:r>
    </w:p>
    <w:p w14:paraId="2F15143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B57AB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0705F2C" w14:textId="77777777" w:rsidR="00307BD4" w:rsidRPr="001C3886" w:rsidRDefault="00307BD4" w:rsidP="00307BD4">
      <w:pPr>
        <w:pStyle w:val="fcase1ertab"/>
        <w:spacing w:before="240" w:after="120"/>
        <w:ind w:left="0" w:firstLine="0"/>
        <w:rPr>
          <w:rFonts w:ascii="Arial" w:hAnsi="Arial" w:cs="Arial"/>
          <w:sz w:val="22"/>
          <w:szCs w:val="22"/>
        </w:rPr>
      </w:pPr>
      <w:r w:rsidRPr="001C3886">
        <w:rPr>
          <w:rFonts w:ascii="Arial" w:hAnsi="Arial" w:cs="Arial"/>
          <w:sz w:val="22"/>
          <w:szCs w:val="22"/>
        </w:rPr>
        <w:t xml:space="preserve">Compte(s) à créditer : </w:t>
      </w:r>
      <w:r w:rsidRPr="001C3886">
        <w:rPr>
          <w:rFonts w:ascii="Arial" w:hAnsi="Arial" w:cs="Arial"/>
          <w:i/>
          <w:iCs/>
          <w:sz w:val="22"/>
          <w:szCs w:val="22"/>
        </w:rPr>
        <w:t>(Joindre un ou des relevé(s) d’identité bancaire ou postal.)</w:t>
      </w:r>
    </w:p>
    <w:p w14:paraId="11FFDBE0" w14:textId="77777777" w:rsidR="00307BD4" w:rsidRDefault="00307BD4" w:rsidP="00307BD4">
      <w:pPr>
        <w:pStyle w:val="fcasegauche"/>
        <w:tabs>
          <w:tab w:val="left" w:pos="426"/>
        </w:tabs>
        <w:spacing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1FA2DF64"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4660CFF3"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0B168834" w14:textId="77777777" w:rsidR="00307BD4" w:rsidRDefault="00307BD4" w:rsidP="00307BD4">
      <w:pPr>
        <w:pStyle w:val="fcasegauche"/>
        <w:tabs>
          <w:tab w:val="left" w:pos="426"/>
        </w:tabs>
        <w:spacing w:before="120"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7A73EE15"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4C818880"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205E6D7E" w14:textId="77777777" w:rsidR="00307BD4" w:rsidRDefault="00307BD4" w:rsidP="00307BD4">
      <w:pPr>
        <w:pStyle w:val="fcasegauche"/>
        <w:tabs>
          <w:tab w:val="left" w:pos="426"/>
        </w:tabs>
        <w:spacing w:before="120"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619B5031"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1E604457" w14:textId="77777777" w:rsidR="00307BD4"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6E2A7D9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F210EB3" w14:textId="77777777" w:rsidR="00307BD4" w:rsidRDefault="00307BD4" w:rsidP="0083205E">
      <w:pPr>
        <w:pStyle w:val="fcasegauche"/>
        <w:tabs>
          <w:tab w:val="left" w:pos="426"/>
          <w:tab w:val="left" w:pos="851"/>
        </w:tabs>
        <w:spacing w:after="0"/>
        <w:ind w:left="0" w:firstLine="0"/>
        <w:jc w:val="left"/>
        <w:rPr>
          <w:rFonts w:ascii="Arial" w:hAnsi="Arial" w:cs="Arial"/>
          <w:b/>
        </w:rPr>
      </w:pPr>
    </w:p>
    <w:p w14:paraId="623DEB2D" w14:textId="77777777" w:rsidR="00307BD4" w:rsidRDefault="00307BD4" w:rsidP="0083205E">
      <w:pPr>
        <w:pStyle w:val="fcasegauche"/>
        <w:tabs>
          <w:tab w:val="left" w:pos="426"/>
          <w:tab w:val="left" w:pos="851"/>
        </w:tabs>
        <w:spacing w:after="0"/>
        <w:ind w:left="0" w:firstLine="0"/>
        <w:jc w:val="left"/>
        <w:rPr>
          <w:rFonts w:ascii="Arial" w:hAnsi="Arial" w:cs="Arial"/>
          <w:b/>
        </w:rPr>
      </w:pPr>
    </w:p>
    <w:p w14:paraId="7C740AD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FDC3B" w14:textId="5693E500"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07BD4">
        <w:rPr>
          <w:rFonts w:ascii="Arial" w:hAnsi="Arial" w:cs="Arial"/>
          <w:b/>
          <w:sz w:val="22"/>
          <w:szCs w:val="22"/>
        </w:rPr>
        <w:t>5</w:t>
      </w:r>
      <w:r>
        <w:rPr>
          <w:rFonts w:ascii="Arial" w:hAnsi="Arial" w:cs="Arial"/>
          <w:b/>
          <w:sz w:val="22"/>
          <w:szCs w:val="22"/>
        </w:rPr>
        <w:t>- Avance</w:t>
      </w:r>
      <w:r>
        <w:rPr>
          <w:rFonts w:ascii="Arial" w:hAnsi="Arial" w:cs="Arial"/>
          <w:b/>
        </w:rPr>
        <w:t> </w:t>
      </w:r>
    </w:p>
    <w:p w14:paraId="634070EA" w14:textId="77777777" w:rsidR="009B1CD0" w:rsidRDefault="009B1CD0" w:rsidP="00934503">
      <w:pPr>
        <w:tabs>
          <w:tab w:val="left" w:pos="426"/>
          <w:tab w:val="left" w:pos="851"/>
        </w:tabs>
        <w:rPr>
          <w:rFonts w:ascii="Arial" w:hAnsi="Arial" w:cs="Arial"/>
          <w:b/>
        </w:rPr>
      </w:pPr>
    </w:p>
    <w:p w14:paraId="3A38A4A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8443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84439">
        <w:fldChar w:fldCharType="separate"/>
      </w:r>
      <w:r w:rsidR="007D7A65">
        <w:fldChar w:fldCharType="end"/>
      </w:r>
      <w:r>
        <w:tab/>
        <w:t>OUI</w:t>
      </w:r>
    </w:p>
    <w:p w14:paraId="2A11D7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8785EF" w14:textId="77777777" w:rsidR="009B1CD0" w:rsidRDefault="009B1CD0" w:rsidP="009B45B9">
      <w:pPr>
        <w:tabs>
          <w:tab w:val="left" w:pos="426"/>
          <w:tab w:val="left" w:pos="851"/>
        </w:tabs>
        <w:jc w:val="both"/>
        <w:rPr>
          <w:rFonts w:ascii="Arial" w:hAnsi="Arial" w:cs="Arial"/>
          <w:b/>
        </w:rPr>
      </w:pPr>
    </w:p>
    <w:p w14:paraId="2F29D467" w14:textId="77777777" w:rsidR="009B1CD0" w:rsidRDefault="009B1CD0" w:rsidP="009B45B9">
      <w:pPr>
        <w:tabs>
          <w:tab w:val="left" w:pos="426"/>
          <w:tab w:val="left" w:pos="851"/>
        </w:tabs>
        <w:jc w:val="both"/>
        <w:rPr>
          <w:rFonts w:ascii="Arial" w:hAnsi="Arial" w:cs="Arial"/>
          <w:b/>
        </w:rPr>
      </w:pPr>
    </w:p>
    <w:p w14:paraId="72C63E32" w14:textId="77777777" w:rsidR="009B1CD0" w:rsidRPr="00244104" w:rsidRDefault="009B1CD0" w:rsidP="009B45B9">
      <w:pPr>
        <w:pStyle w:val="Titre4"/>
        <w:tabs>
          <w:tab w:val="clear" w:pos="4111"/>
          <w:tab w:val="left" w:pos="426"/>
          <w:tab w:val="left" w:pos="851"/>
        </w:tabs>
        <w:rPr>
          <w:sz w:val="22"/>
          <w:szCs w:val="22"/>
        </w:rPr>
      </w:pPr>
      <w:r w:rsidRPr="00244104">
        <w:rPr>
          <w:sz w:val="22"/>
          <w:szCs w:val="22"/>
        </w:rPr>
        <w:t>B5 -</w:t>
      </w:r>
      <w:r w:rsidRPr="00244104">
        <w:rPr>
          <w:b w:val="0"/>
          <w:sz w:val="22"/>
          <w:szCs w:val="22"/>
        </w:rPr>
        <w:t xml:space="preserve"> </w:t>
      </w:r>
      <w:r w:rsidRPr="00244104">
        <w:rPr>
          <w:sz w:val="22"/>
          <w:szCs w:val="22"/>
        </w:rPr>
        <w:t>Durée d’exécution du marché:</w:t>
      </w:r>
    </w:p>
    <w:p w14:paraId="3A4CE8A5" w14:textId="77777777" w:rsidR="00692AF0" w:rsidRDefault="00692AF0" w:rsidP="007F739F"/>
    <w:p w14:paraId="3385CBBF" w14:textId="77777777" w:rsidR="00692AF0" w:rsidRDefault="00692AF0" w:rsidP="007F739F"/>
    <w:p w14:paraId="01DAE864" w14:textId="77777777" w:rsidR="001C234C" w:rsidRPr="00F9222D" w:rsidRDefault="001C234C" w:rsidP="001C234C">
      <w:r w:rsidRPr="00651633">
        <w:t xml:space="preserve">Le présent marché est prévu pour une durée ferme de 24 mois à compter de sa date </w:t>
      </w:r>
      <w:r w:rsidRPr="00651633">
        <w:rPr>
          <w:shd w:val="clear" w:color="auto" w:fill="FFFFFF"/>
        </w:rPr>
        <w:t>de n</w:t>
      </w:r>
      <w:r w:rsidRPr="00651633">
        <w:t>otification. Le marché est reconductible 2 fois par durée de 12 mois sans excéder 4 ans.</w:t>
      </w:r>
      <w:r w:rsidRPr="00F9222D">
        <w:t xml:space="preserve"> </w:t>
      </w:r>
    </w:p>
    <w:p w14:paraId="2EE63501" w14:textId="77777777" w:rsidR="00970156" w:rsidRPr="00970156" w:rsidRDefault="00970156" w:rsidP="00970156">
      <w:pPr>
        <w:suppressAutoHyphens w:val="0"/>
        <w:autoSpaceDE w:val="0"/>
        <w:autoSpaceDN w:val="0"/>
        <w:adjustRightInd w:val="0"/>
        <w:jc w:val="both"/>
        <w:rPr>
          <w:rFonts w:ascii="Arial" w:hAnsi="Arial" w:cs="Arial"/>
          <w:sz w:val="22"/>
          <w:szCs w:val="22"/>
          <w:lang w:eastAsia="fr-FR"/>
        </w:rPr>
      </w:pPr>
    </w:p>
    <w:p w14:paraId="2A46EFE5" w14:textId="77777777" w:rsidR="0087280B" w:rsidRDefault="0087280B" w:rsidP="007F739F"/>
    <w:p w14:paraId="7E6DDCFC" w14:textId="77777777" w:rsidR="00692AF0" w:rsidRPr="00244104" w:rsidRDefault="00692AF0" w:rsidP="007F739F"/>
    <w:p w14:paraId="57C3A39C" w14:textId="77777777" w:rsidR="009B1CD0" w:rsidRDefault="009B1CD0" w:rsidP="009B45B9">
      <w:pPr>
        <w:tabs>
          <w:tab w:val="left" w:pos="576"/>
          <w:tab w:val="left" w:pos="851"/>
        </w:tabs>
        <w:jc w:val="both"/>
        <w:rPr>
          <w:rFonts w:ascii="Arial" w:hAnsi="Arial" w:cs="Arial"/>
        </w:rPr>
      </w:pPr>
    </w:p>
    <w:p w14:paraId="07687F74" w14:textId="77777777" w:rsidR="009B1CD0" w:rsidRDefault="001142DC" w:rsidP="0017234D">
      <w:pPr>
        <w:tabs>
          <w:tab w:val="left" w:pos="851"/>
        </w:tabs>
        <w:rPr>
          <w:rFonts w:ascii="Arial" w:hAnsi="Arial" w:cs="Arial"/>
          <w:b/>
        </w:rPr>
      </w:pPr>
      <w:r>
        <w:rPr>
          <w:rFonts w:ascii="Arial" w:hAnsi="Arial" w:cs="Arial"/>
          <w:i/>
          <w:sz w:val="18"/>
          <w:szCs w:val="18"/>
        </w:rPr>
        <w:t xml:space="preserve"> </w:t>
      </w:r>
    </w:p>
    <w:p w14:paraId="4EEE2835" w14:textId="77777777" w:rsidR="009B1CD0" w:rsidRDefault="009B1CD0" w:rsidP="009B45B9">
      <w:pPr>
        <w:tabs>
          <w:tab w:val="left" w:pos="426"/>
          <w:tab w:val="left" w:pos="851"/>
        </w:tabs>
        <w:jc w:val="both"/>
        <w:rPr>
          <w:rFonts w:ascii="Arial" w:hAnsi="Arial" w:cs="Arial"/>
          <w:b/>
        </w:rPr>
      </w:pPr>
    </w:p>
    <w:p w14:paraId="218953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1028FA">
        <w:rPr>
          <w:rFonts w:ascii="Arial" w:hAnsi="Arial" w:cs="Arial"/>
        </w:rPr>
        <w:t>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F84439">
        <w:fldChar w:fldCharType="separate"/>
      </w:r>
      <w:r w:rsidR="007D7A65">
        <w:fldChar w:fldCharType="end"/>
      </w:r>
      <w:r>
        <w:tab/>
        <w:t>NON</w:t>
      </w:r>
      <w:r>
        <w:tab/>
      </w:r>
      <w:r>
        <w:tab/>
      </w:r>
      <w:r>
        <w:tab/>
      </w:r>
      <w:r w:rsidR="00D26111">
        <w:fldChar w:fldCharType="begin">
          <w:ffData>
            <w:name w:val=""/>
            <w:enabled/>
            <w:calcOnExit w:val="0"/>
            <w:checkBox>
              <w:size w:val="20"/>
              <w:default w:val="1"/>
            </w:checkBox>
          </w:ffData>
        </w:fldChar>
      </w:r>
      <w:r w:rsidR="00D26111">
        <w:instrText xml:space="preserve"> FORMCHECKBOX </w:instrText>
      </w:r>
      <w:r w:rsidR="00F84439">
        <w:fldChar w:fldCharType="separate"/>
      </w:r>
      <w:r w:rsidR="00D26111">
        <w:fldChar w:fldCharType="end"/>
      </w:r>
      <w:r>
        <w:tab/>
        <w:t>OUI</w:t>
      </w:r>
    </w:p>
    <w:p w14:paraId="2C5110E0"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012A48" w14:textId="77777777" w:rsidR="009B1CD0" w:rsidRDefault="009B1CD0" w:rsidP="009B45B9">
      <w:pPr>
        <w:tabs>
          <w:tab w:val="left" w:pos="426"/>
          <w:tab w:val="left" w:pos="851"/>
        </w:tabs>
        <w:jc w:val="both"/>
        <w:rPr>
          <w:rFonts w:ascii="Arial" w:hAnsi="Arial" w:cs="Arial"/>
        </w:rPr>
      </w:pPr>
    </w:p>
    <w:p w14:paraId="70BFDBE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B632AC5" w14:textId="6D973AD2" w:rsidR="009B1CD0" w:rsidRPr="00747E8B" w:rsidRDefault="00970156" w:rsidP="009B45B9">
      <w:pPr>
        <w:numPr>
          <w:ilvl w:val="0"/>
          <w:numId w:val="2"/>
        </w:numPr>
        <w:tabs>
          <w:tab w:val="left" w:pos="426"/>
          <w:tab w:val="left" w:pos="851"/>
        </w:tabs>
        <w:spacing w:before="120"/>
        <w:ind w:left="924" w:hanging="357"/>
        <w:jc w:val="both"/>
        <w:rPr>
          <w:rFonts w:ascii="Arial" w:hAnsi="Arial" w:cs="Arial"/>
        </w:rPr>
      </w:pPr>
      <w:r w:rsidRPr="00747E8B">
        <w:rPr>
          <w:rFonts w:ascii="Arial" w:hAnsi="Arial" w:cs="Arial"/>
        </w:rPr>
        <w:t xml:space="preserve">Nombre des reconductions : </w:t>
      </w:r>
      <w:r w:rsidR="00D3221F">
        <w:rPr>
          <w:rFonts w:ascii="Arial" w:hAnsi="Arial" w:cs="Arial"/>
        </w:rPr>
        <w:t>2</w:t>
      </w:r>
    </w:p>
    <w:p w14:paraId="766C8DEC" w14:textId="68506153" w:rsidR="009B1CD0" w:rsidRPr="00747E8B" w:rsidRDefault="009B1CD0" w:rsidP="009B45B9">
      <w:pPr>
        <w:numPr>
          <w:ilvl w:val="0"/>
          <w:numId w:val="2"/>
        </w:numPr>
        <w:tabs>
          <w:tab w:val="left" w:pos="426"/>
          <w:tab w:val="left" w:pos="851"/>
        </w:tabs>
        <w:spacing w:before="120"/>
        <w:ind w:left="924" w:hanging="357"/>
        <w:jc w:val="both"/>
        <w:rPr>
          <w:rFonts w:ascii="Arial" w:hAnsi="Arial" w:cs="Arial"/>
          <w:b/>
        </w:rPr>
      </w:pPr>
      <w:r w:rsidRPr="00747E8B">
        <w:rPr>
          <w:rFonts w:ascii="Arial" w:hAnsi="Arial" w:cs="Arial"/>
        </w:rPr>
        <w:t xml:space="preserve">Durée des reconductions : </w:t>
      </w:r>
      <w:r w:rsidR="00D3221F">
        <w:rPr>
          <w:rFonts w:ascii="Arial" w:hAnsi="Arial" w:cs="Arial"/>
        </w:rPr>
        <w:t>12 mois</w:t>
      </w:r>
    </w:p>
    <w:p w14:paraId="3D8D8614" w14:textId="77777777" w:rsidR="009B1CD0" w:rsidRDefault="009B1CD0" w:rsidP="009B45B9">
      <w:pPr>
        <w:tabs>
          <w:tab w:val="left" w:pos="426"/>
          <w:tab w:val="left" w:pos="851"/>
        </w:tabs>
        <w:jc w:val="both"/>
        <w:rPr>
          <w:rFonts w:ascii="Arial" w:hAnsi="Arial" w:cs="Arial"/>
          <w:b/>
        </w:rPr>
      </w:pPr>
    </w:p>
    <w:p w14:paraId="628164C7" w14:textId="77777777" w:rsidR="002B4A5A" w:rsidRDefault="002B4A5A" w:rsidP="009B45B9">
      <w:pPr>
        <w:tabs>
          <w:tab w:val="left" w:pos="426"/>
          <w:tab w:val="left" w:pos="851"/>
        </w:tabs>
        <w:jc w:val="both"/>
        <w:rPr>
          <w:rFonts w:ascii="Arial" w:hAnsi="Arial" w:cs="Arial"/>
          <w:b/>
        </w:rPr>
      </w:pPr>
    </w:p>
    <w:p w14:paraId="4DF556F0" w14:textId="77777777" w:rsidR="002B4A5A" w:rsidRDefault="002B4A5A" w:rsidP="009B45B9">
      <w:pPr>
        <w:tabs>
          <w:tab w:val="left" w:pos="426"/>
          <w:tab w:val="left" w:pos="851"/>
        </w:tabs>
        <w:jc w:val="both"/>
        <w:rPr>
          <w:rFonts w:ascii="Arial" w:hAnsi="Arial" w:cs="Arial"/>
          <w:b/>
        </w:rPr>
      </w:pPr>
    </w:p>
    <w:p w14:paraId="795D841B" w14:textId="77777777" w:rsidR="009B1CD0" w:rsidRDefault="009B1CD0" w:rsidP="009B45B9">
      <w:pPr>
        <w:tabs>
          <w:tab w:val="left" w:pos="426"/>
          <w:tab w:val="left" w:pos="851"/>
        </w:tabs>
        <w:jc w:val="both"/>
        <w:rPr>
          <w:rFonts w:ascii="Arial" w:hAnsi="Arial" w:cs="Arial"/>
          <w:b/>
        </w:rPr>
      </w:pPr>
    </w:p>
    <w:p w14:paraId="61E82EC2"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220926" w14:textId="77777777">
        <w:tc>
          <w:tcPr>
            <w:tcW w:w="10419" w:type="dxa"/>
            <w:shd w:val="clear" w:color="auto" w:fill="66CCFF"/>
          </w:tcPr>
          <w:p w14:paraId="2356A5C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AC5D272" w14:textId="77777777" w:rsidR="009B1CD0" w:rsidRDefault="009B1CD0" w:rsidP="006C4338">
      <w:pPr>
        <w:tabs>
          <w:tab w:val="left" w:pos="851"/>
        </w:tabs>
        <w:jc w:val="both"/>
      </w:pPr>
    </w:p>
    <w:p w14:paraId="62271882" w14:textId="77777777" w:rsidR="00CE209A" w:rsidRDefault="00CE209A" w:rsidP="00332B12">
      <w:pPr>
        <w:pStyle w:val="fcase1ertab"/>
        <w:tabs>
          <w:tab w:val="left" w:pos="851"/>
        </w:tabs>
        <w:ind w:left="0" w:firstLine="0"/>
        <w:rPr>
          <w:rFonts w:ascii="Arial" w:hAnsi="Arial" w:cs="Arial"/>
          <w:b/>
          <w:sz w:val="22"/>
          <w:szCs w:val="22"/>
        </w:rPr>
      </w:pPr>
    </w:p>
    <w:p w14:paraId="3E218C5B" w14:textId="77777777" w:rsidR="002B4A5A" w:rsidRDefault="002B4A5A" w:rsidP="00332B12">
      <w:pPr>
        <w:pStyle w:val="fcase1ertab"/>
        <w:tabs>
          <w:tab w:val="left" w:pos="851"/>
        </w:tabs>
        <w:ind w:left="0" w:firstLine="0"/>
        <w:rPr>
          <w:rFonts w:ascii="Arial" w:hAnsi="Arial" w:cs="Arial"/>
          <w:b/>
          <w:sz w:val="22"/>
          <w:szCs w:val="22"/>
        </w:rPr>
      </w:pPr>
    </w:p>
    <w:p w14:paraId="10E41CC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A31BBB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B49FB7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FA39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A738F8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557C1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5779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811E9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4066F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1B9B7E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D164BA" w14:textId="77777777" w:rsidR="00332B12" w:rsidRDefault="00332B12" w:rsidP="00B054DA">
            <w:pPr>
              <w:tabs>
                <w:tab w:val="left" w:pos="851"/>
              </w:tabs>
              <w:snapToGrid w:val="0"/>
              <w:jc w:val="both"/>
              <w:rPr>
                <w:rFonts w:ascii="Arial" w:hAnsi="Arial" w:cs="Arial"/>
                <w:b/>
                <w:bCs/>
              </w:rPr>
            </w:pPr>
          </w:p>
        </w:tc>
      </w:tr>
    </w:tbl>
    <w:p w14:paraId="523584E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80DCB" w14:textId="77777777" w:rsidR="00332B12" w:rsidRDefault="00332B12" w:rsidP="00332B12">
      <w:pPr>
        <w:pStyle w:val="fcase1ertab"/>
        <w:tabs>
          <w:tab w:val="left" w:pos="851"/>
        </w:tabs>
        <w:ind w:left="0" w:firstLine="0"/>
        <w:rPr>
          <w:rFonts w:ascii="Arial" w:hAnsi="Arial" w:cs="Arial"/>
          <w:b/>
          <w:sz w:val="22"/>
          <w:szCs w:val="22"/>
        </w:rPr>
      </w:pPr>
    </w:p>
    <w:p w14:paraId="03762554" w14:textId="77777777" w:rsidR="00CE209A" w:rsidRDefault="00CE209A" w:rsidP="00332B12">
      <w:pPr>
        <w:pStyle w:val="fcase1ertab"/>
        <w:tabs>
          <w:tab w:val="left" w:pos="851"/>
        </w:tabs>
        <w:ind w:left="0" w:firstLine="0"/>
        <w:rPr>
          <w:rFonts w:ascii="Arial" w:hAnsi="Arial" w:cs="Arial"/>
          <w:b/>
          <w:sz w:val="22"/>
          <w:szCs w:val="22"/>
        </w:rPr>
      </w:pPr>
    </w:p>
    <w:p w14:paraId="650E4886" w14:textId="77777777" w:rsidR="002B4A5A" w:rsidRDefault="002B4A5A" w:rsidP="00332B12">
      <w:pPr>
        <w:pStyle w:val="fcase1ertab"/>
        <w:tabs>
          <w:tab w:val="left" w:pos="851"/>
        </w:tabs>
        <w:ind w:left="0" w:firstLine="0"/>
        <w:rPr>
          <w:rFonts w:ascii="Arial" w:hAnsi="Arial" w:cs="Arial"/>
          <w:b/>
          <w:sz w:val="22"/>
          <w:szCs w:val="22"/>
        </w:rPr>
      </w:pPr>
    </w:p>
    <w:p w14:paraId="777E7ED1" w14:textId="77777777" w:rsidR="002B4A5A" w:rsidRDefault="002B4A5A" w:rsidP="00332B12">
      <w:pPr>
        <w:pStyle w:val="fcase1ertab"/>
        <w:tabs>
          <w:tab w:val="left" w:pos="851"/>
        </w:tabs>
        <w:ind w:left="0" w:firstLine="0"/>
        <w:rPr>
          <w:rFonts w:ascii="Arial" w:hAnsi="Arial" w:cs="Arial"/>
          <w:b/>
          <w:sz w:val="22"/>
          <w:szCs w:val="22"/>
        </w:rPr>
      </w:pPr>
    </w:p>
    <w:p w14:paraId="6682AF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E8C081F" w14:textId="77777777" w:rsidR="00332B12" w:rsidRDefault="00332B12" w:rsidP="006C4338">
      <w:pPr>
        <w:tabs>
          <w:tab w:val="left" w:pos="851"/>
        </w:tabs>
        <w:jc w:val="both"/>
      </w:pPr>
    </w:p>
    <w:p w14:paraId="1D205D5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DAA72E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F07EC81" w14:textId="77777777" w:rsidR="009B1CD0" w:rsidRDefault="009B1CD0" w:rsidP="005846FB">
      <w:pPr>
        <w:tabs>
          <w:tab w:val="left" w:pos="851"/>
        </w:tabs>
        <w:rPr>
          <w:rFonts w:ascii="Arial" w:hAnsi="Arial" w:cs="Arial"/>
        </w:rPr>
      </w:pPr>
    </w:p>
    <w:p w14:paraId="3E08D4D3" w14:textId="77777777" w:rsidR="00036500" w:rsidRDefault="00036500" w:rsidP="005846FB">
      <w:pPr>
        <w:tabs>
          <w:tab w:val="left" w:pos="851"/>
        </w:tabs>
        <w:rPr>
          <w:rFonts w:ascii="Arial" w:hAnsi="Arial" w:cs="Arial"/>
        </w:rPr>
      </w:pPr>
    </w:p>
    <w:p w14:paraId="73D972D3" w14:textId="77777777" w:rsidR="00332B12" w:rsidRDefault="00332B12" w:rsidP="00710FD6">
      <w:pPr>
        <w:tabs>
          <w:tab w:val="left" w:pos="851"/>
        </w:tabs>
        <w:rPr>
          <w:rFonts w:ascii="Arial" w:hAnsi="Arial" w:cs="Arial"/>
        </w:rPr>
      </w:pPr>
    </w:p>
    <w:p w14:paraId="7816F02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306F5F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D178FD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Pr>
          <w:rFonts w:ascii="Arial" w:hAnsi="Arial" w:cs="Arial"/>
          <w:iCs/>
        </w:rPr>
        <w:t xml:space="preserve"> </w:t>
      </w:r>
      <w:r>
        <w:rPr>
          <w:rFonts w:ascii="Arial" w:hAnsi="Arial" w:cs="Arial"/>
        </w:rPr>
        <w:t>solidaire</w:t>
      </w:r>
    </w:p>
    <w:p w14:paraId="6BF666B9" w14:textId="77777777" w:rsidR="009B1CD0" w:rsidRDefault="009B1CD0" w:rsidP="0083205E">
      <w:pPr>
        <w:tabs>
          <w:tab w:val="left" w:pos="851"/>
        </w:tabs>
        <w:rPr>
          <w:rFonts w:ascii="Arial" w:hAnsi="Arial" w:cs="Arial"/>
        </w:rPr>
      </w:pPr>
    </w:p>
    <w:p w14:paraId="66CFC0D0" w14:textId="77777777" w:rsidR="001C733C" w:rsidRDefault="001C733C" w:rsidP="00CD46CC">
      <w:pPr>
        <w:tabs>
          <w:tab w:val="left" w:pos="851"/>
        </w:tabs>
        <w:rPr>
          <w:rFonts w:ascii="Arial" w:hAnsi="Arial" w:cs="Arial"/>
        </w:rPr>
      </w:pPr>
    </w:p>
    <w:p w14:paraId="4B24E44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1561CC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F9C00B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ED3A22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0084D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6F406D0" w14:textId="77777777" w:rsidR="002904AF" w:rsidRDefault="002904AF" w:rsidP="001C733C">
      <w:pPr>
        <w:tabs>
          <w:tab w:val="left" w:pos="851"/>
        </w:tabs>
        <w:rPr>
          <w:rFonts w:ascii="Arial" w:hAnsi="Arial" w:cs="Arial"/>
        </w:rPr>
      </w:pPr>
    </w:p>
    <w:p w14:paraId="1AB63F1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C9F33E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2977AB0" w14:textId="77777777" w:rsidR="002904AF" w:rsidRDefault="002904AF" w:rsidP="002904AF">
      <w:pPr>
        <w:tabs>
          <w:tab w:val="left" w:pos="851"/>
        </w:tabs>
        <w:rPr>
          <w:rFonts w:ascii="Arial" w:hAnsi="Arial" w:cs="Arial"/>
          <w:iCs/>
        </w:rPr>
      </w:pPr>
    </w:p>
    <w:p w14:paraId="684A943E"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025F45B" w14:textId="77777777" w:rsidR="002904AF" w:rsidRDefault="002904AF" w:rsidP="002904AF">
      <w:pPr>
        <w:tabs>
          <w:tab w:val="left" w:pos="851"/>
        </w:tabs>
        <w:ind w:left="1134" w:hanging="850"/>
        <w:rPr>
          <w:rFonts w:ascii="Arial" w:hAnsi="Arial" w:cs="Arial"/>
          <w:i/>
          <w:sz w:val="18"/>
          <w:szCs w:val="18"/>
        </w:rPr>
      </w:pPr>
    </w:p>
    <w:p w14:paraId="6DCF1DF1" w14:textId="77777777" w:rsidR="00C30BFF" w:rsidRDefault="00C30BFF" w:rsidP="002904AF">
      <w:pPr>
        <w:tabs>
          <w:tab w:val="left" w:pos="851"/>
        </w:tabs>
        <w:ind w:left="1134" w:hanging="850"/>
        <w:rPr>
          <w:rFonts w:ascii="Arial" w:hAnsi="Arial" w:cs="Arial"/>
          <w:i/>
          <w:sz w:val="18"/>
          <w:szCs w:val="18"/>
        </w:rPr>
      </w:pPr>
    </w:p>
    <w:p w14:paraId="062E5048" w14:textId="77777777" w:rsidR="00C30BFF" w:rsidRDefault="00C30BFF" w:rsidP="002904AF">
      <w:pPr>
        <w:tabs>
          <w:tab w:val="left" w:pos="851"/>
        </w:tabs>
        <w:ind w:left="1134" w:hanging="850"/>
        <w:rPr>
          <w:rFonts w:ascii="Arial" w:hAnsi="Arial" w:cs="Arial"/>
          <w:i/>
          <w:sz w:val="18"/>
          <w:szCs w:val="18"/>
        </w:rPr>
      </w:pPr>
    </w:p>
    <w:p w14:paraId="1B1BF4C4" w14:textId="77777777" w:rsidR="001C733C" w:rsidRDefault="001C733C" w:rsidP="001C733C">
      <w:pPr>
        <w:tabs>
          <w:tab w:val="left" w:pos="851"/>
        </w:tabs>
        <w:rPr>
          <w:rFonts w:ascii="Arial" w:hAnsi="Arial" w:cs="Arial"/>
          <w:i/>
          <w:sz w:val="18"/>
          <w:szCs w:val="18"/>
        </w:rPr>
      </w:pPr>
    </w:p>
    <w:p w14:paraId="1A89D567"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4CC8DD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66B08AA" w14:textId="77777777" w:rsidR="00036500" w:rsidRDefault="00036500" w:rsidP="005846FB">
      <w:pPr>
        <w:tabs>
          <w:tab w:val="left" w:pos="851"/>
        </w:tabs>
        <w:rPr>
          <w:rFonts w:ascii="Arial" w:hAnsi="Arial" w:cs="Arial"/>
        </w:rPr>
      </w:pPr>
    </w:p>
    <w:p w14:paraId="7338302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9B620A" w14:textId="77777777" w:rsidR="00AE7831" w:rsidRDefault="00AE7831" w:rsidP="009B45B9">
      <w:pPr>
        <w:tabs>
          <w:tab w:val="left" w:pos="851"/>
        </w:tabs>
        <w:ind w:left="1701" w:hanging="850"/>
        <w:jc w:val="both"/>
      </w:pPr>
    </w:p>
    <w:p w14:paraId="5D0D03C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443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757DE6F" w14:textId="77777777" w:rsidR="00036500" w:rsidRDefault="00036500" w:rsidP="006C4338">
      <w:pPr>
        <w:tabs>
          <w:tab w:val="left" w:pos="851"/>
        </w:tabs>
        <w:rPr>
          <w:rFonts w:ascii="Arial" w:hAnsi="Arial" w:cs="Arial"/>
          <w:iCs/>
        </w:rPr>
      </w:pPr>
    </w:p>
    <w:p w14:paraId="60FD380A"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8443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D5BD12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67429EC" w14:textId="77777777" w:rsidR="009B1CD0" w:rsidRDefault="009B1CD0" w:rsidP="006C4338">
      <w:pPr>
        <w:tabs>
          <w:tab w:val="left" w:pos="851"/>
        </w:tabs>
        <w:rPr>
          <w:rFonts w:ascii="Arial" w:hAnsi="Arial" w:cs="Arial"/>
        </w:rPr>
      </w:pPr>
    </w:p>
    <w:p w14:paraId="617931B4" w14:textId="77777777" w:rsidR="0021527A" w:rsidRDefault="0021527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365740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174A0A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245085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5D65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D619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3036D2" w14:textId="77777777" w:rsidTr="00B054DA">
        <w:trPr>
          <w:trHeight w:val="1021"/>
        </w:trPr>
        <w:tc>
          <w:tcPr>
            <w:tcW w:w="4644" w:type="dxa"/>
            <w:tcBorders>
              <w:top w:val="single" w:sz="4" w:space="0" w:color="000000"/>
              <w:left w:val="single" w:sz="4" w:space="0" w:color="000000"/>
            </w:tcBorders>
            <w:shd w:val="clear" w:color="auto" w:fill="CCFFFF"/>
          </w:tcPr>
          <w:p w14:paraId="36214E1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6BEAE5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33FAFA" w14:textId="77777777" w:rsidR="00332B12" w:rsidRDefault="00332B12" w:rsidP="00B054DA">
            <w:pPr>
              <w:tabs>
                <w:tab w:val="left" w:pos="851"/>
              </w:tabs>
              <w:snapToGrid w:val="0"/>
              <w:jc w:val="both"/>
              <w:rPr>
                <w:rFonts w:ascii="Arial" w:hAnsi="Arial" w:cs="Arial"/>
                <w:b/>
                <w:bCs/>
              </w:rPr>
            </w:pPr>
          </w:p>
        </w:tc>
      </w:tr>
      <w:tr w:rsidR="00332B12" w14:paraId="70EE241D" w14:textId="77777777" w:rsidTr="00B054DA">
        <w:trPr>
          <w:trHeight w:val="1021"/>
        </w:trPr>
        <w:tc>
          <w:tcPr>
            <w:tcW w:w="4644" w:type="dxa"/>
            <w:tcBorders>
              <w:left w:val="single" w:sz="4" w:space="0" w:color="000000"/>
            </w:tcBorders>
            <w:shd w:val="clear" w:color="auto" w:fill="auto"/>
          </w:tcPr>
          <w:p w14:paraId="31B3BC4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74ACD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AD42F2" w14:textId="77777777" w:rsidR="00332B12" w:rsidRDefault="00332B12" w:rsidP="00B054DA">
            <w:pPr>
              <w:tabs>
                <w:tab w:val="left" w:pos="851"/>
              </w:tabs>
              <w:snapToGrid w:val="0"/>
              <w:jc w:val="both"/>
              <w:rPr>
                <w:rFonts w:ascii="Arial" w:hAnsi="Arial" w:cs="Arial"/>
                <w:b/>
                <w:bCs/>
              </w:rPr>
            </w:pPr>
          </w:p>
        </w:tc>
      </w:tr>
      <w:tr w:rsidR="00332B12" w14:paraId="42D873E9" w14:textId="77777777" w:rsidTr="00B054DA">
        <w:trPr>
          <w:trHeight w:val="1021"/>
        </w:trPr>
        <w:tc>
          <w:tcPr>
            <w:tcW w:w="4644" w:type="dxa"/>
            <w:tcBorders>
              <w:left w:val="single" w:sz="4" w:space="0" w:color="000000"/>
            </w:tcBorders>
            <w:shd w:val="clear" w:color="auto" w:fill="CCFFFF"/>
          </w:tcPr>
          <w:p w14:paraId="7AEC637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9AFF07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DA80BC5" w14:textId="77777777" w:rsidR="00332B12" w:rsidRDefault="00332B12" w:rsidP="00B054DA">
            <w:pPr>
              <w:tabs>
                <w:tab w:val="left" w:pos="851"/>
              </w:tabs>
              <w:snapToGrid w:val="0"/>
              <w:jc w:val="both"/>
              <w:rPr>
                <w:rFonts w:ascii="Arial" w:hAnsi="Arial" w:cs="Arial"/>
                <w:b/>
                <w:bCs/>
              </w:rPr>
            </w:pPr>
          </w:p>
        </w:tc>
      </w:tr>
      <w:tr w:rsidR="00332B12" w14:paraId="7046AC81" w14:textId="77777777" w:rsidTr="00B054DA">
        <w:trPr>
          <w:trHeight w:val="1021"/>
        </w:trPr>
        <w:tc>
          <w:tcPr>
            <w:tcW w:w="4644" w:type="dxa"/>
            <w:tcBorders>
              <w:left w:val="single" w:sz="4" w:space="0" w:color="000000"/>
            </w:tcBorders>
            <w:shd w:val="clear" w:color="auto" w:fill="auto"/>
          </w:tcPr>
          <w:p w14:paraId="04E3885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7F22B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6E3DD4" w14:textId="77777777" w:rsidR="00332B12" w:rsidRDefault="00332B12" w:rsidP="00B054DA">
            <w:pPr>
              <w:tabs>
                <w:tab w:val="left" w:pos="851"/>
              </w:tabs>
              <w:snapToGrid w:val="0"/>
              <w:jc w:val="both"/>
              <w:rPr>
                <w:rFonts w:ascii="Arial" w:hAnsi="Arial" w:cs="Arial"/>
                <w:b/>
                <w:bCs/>
              </w:rPr>
            </w:pPr>
          </w:p>
        </w:tc>
      </w:tr>
      <w:tr w:rsidR="00332B12" w14:paraId="3059EDB3" w14:textId="77777777" w:rsidTr="00B054DA">
        <w:trPr>
          <w:trHeight w:val="1021"/>
        </w:trPr>
        <w:tc>
          <w:tcPr>
            <w:tcW w:w="4644" w:type="dxa"/>
            <w:tcBorders>
              <w:left w:val="single" w:sz="4" w:space="0" w:color="000000"/>
              <w:bottom w:val="single" w:sz="4" w:space="0" w:color="000000"/>
            </w:tcBorders>
            <w:shd w:val="clear" w:color="auto" w:fill="CCFFFF"/>
          </w:tcPr>
          <w:p w14:paraId="6254BD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7F42C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67C0BE" w14:textId="77777777" w:rsidR="00332B12" w:rsidRDefault="00332B12" w:rsidP="00B054DA">
            <w:pPr>
              <w:tabs>
                <w:tab w:val="left" w:pos="851"/>
              </w:tabs>
              <w:snapToGrid w:val="0"/>
              <w:jc w:val="both"/>
              <w:rPr>
                <w:rFonts w:ascii="Arial" w:hAnsi="Arial" w:cs="Arial"/>
                <w:b/>
                <w:bCs/>
              </w:rPr>
            </w:pPr>
          </w:p>
        </w:tc>
      </w:tr>
    </w:tbl>
    <w:p w14:paraId="0500BA1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F05BA1" w14:textId="77777777" w:rsidR="009B1CD0" w:rsidRDefault="009B1CD0" w:rsidP="006C4338">
      <w:pPr>
        <w:tabs>
          <w:tab w:val="left" w:pos="851"/>
        </w:tabs>
        <w:rPr>
          <w:rFonts w:ascii="Arial" w:hAnsi="Arial" w:cs="Arial"/>
        </w:rPr>
      </w:pPr>
    </w:p>
    <w:p w14:paraId="2AF7DD59" w14:textId="77777777" w:rsidR="009B1CD0" w:rsidRDefault="009B1CD0" w:rsidP="006C4338">
      <w:pPr>
        <w:tabs>
          <w:tab w:val="left" w:pos="851"/>
        </w:tabs>
        <w:rPr>
          <w:rFonts w:ascii="Arial" w:hAnsi="Arial" w:cs="Arial"/>
        </w:rPr>
      </w:pPr>
    </w:p>
    <w:p w14:paraId="01F3591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8F2339" w14:textId="77777777">
        <w:tc>
          <w:tcPr>
            <w:tcW w:w="10277" w:type="dxa"/>
            <w:shd w:val="clear" w:color="auto" w:fill="66CCFF"/>
          </w:tcPr>
          <w:p w14:paraId="6FAE160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246F9AF" w14:textId="77777777" w:rsidR="009B1CD0" w:rsidRDefault="009B1CD0" w:rsidP="006C4338">
      <w:pPr>
        <w:tabs>
          <w:tab w:val="left" w:pos="851"/>
        </w:tabs>
      </w:pPr>
    </w:p>
    <w:p w14:paraId="77E555FC" w14:textId="77777777" w:rsidR="009B1CD0" w:rsidRDefault="009B1CD0" w:rsidP="006C4338">
      <w:pPr>
        <w:tabs>
          <w:tab w:val="left" w:pos="851"/>
        </w:tabs>
      </w:pPr>
    </w:p>
    <w:p w14:paraId="3420933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0BCA0AF" w14:textId="77777777" w:rsidR="009B1CD0" w:rsidRDefault="009B1CD0" w:rsidP="005846FB">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F6D5582" w14:textId="77777777" w:rsidR="007D3F40" w:rsidRPr="007D3F40" w:rsidRDefault="007D3F40" w:rsidP="007D3F40"/>
    <w:p w14:paraId="60762056" w14:textId="1F986477" w:rsidR="000318B8" w:rsidRPr="007D3F40" w:rsidRDefault="002B4A5A" w:rsidP="007D3F40">
      <w:pPr>
        <w:pStyle w:val="Titre1"/>
        <w:tabs>
          <w:tab w:val="left" w:pos="851"/>
        </w:tabs>
        <w:ind w:left="0"/>
        <w:jc w:val="both"/>
        <w:rPr>
          <w:rFonts w:ascii="Arial" w:hAnsi="Arial" w:cs="Arial"/>
          <w:b w:val="0"/>
        </w:rPr>
      </w:pPr>
      <w:r>
        <w:rPr>
          <w:rFonts w:ascii="Arial" w:hAnsi="Arial" w:cs="Arial"/>
          <w:b w:val="0"/>
        </w:rPr>
        <w:t>Denis ROBIN</w:t>
      </w:r>
      <w:r w:rsidR="0081439D">
        <w:rPr>
          <w:rFonts w:ascii="Arial" w:hAnsi="Arial" w:cs="Arial"/>
          <w:b w:val="0"/>
        </w:rPr>
        <w:t xml:space="preserve">, </w:t>
      </w:r>
      <w:r w:rsidR="00262A92">
        <w:rPr>
          <w:rFonts w:ascii="Arial" w:hAnsi="Arial" w:cs="Arial"/>
          <w:b w:val="0"/>
        </w:rPr>
        <w:t>D</w:t>
      </w:r>
      <w:r w:rsidR="00A42EFD">
        <w:rPr>
          <w:rFonts w:ascii="Arial" w:hAnsi="Arial" w:cs="Arial"/>
          <w:b w:val="0"/>
        </w:rPr>
        <w:t>irect</w:t>
      </w:r>
      <w:r>
        <w:rPr>
          <w:rFonts w:ascii="Arial" w:hAnsi="Arial" w:cs="Arial"/>
          <w:b w:val="0"/>
        </w:rPr>
        <w:t xml:space="preserve">eur </w:t>
      </w:r>
      <w:r w:rsidR="000318B8" w:rsidRPr="007D3F40">
        <w:rPr>
          <w:rFonts w:ascii="Arial" w:hAnsi="Arial" w:cs="Arial"/>
          <w:b w:val="0"/>
        </w:rPr>
        <w:t>général</w:t>
      </w:r>
      <w:r w:rsidR="006227AF">
        <w:rPr>
          <w:rFonts w:ascii="Arial" w:hAnsi="Arial" w:cs="Arial"/>
          <w:b w:val="0"/>
        </w:rPr>
        <w:t xml:space="preserve"> </w:t>
      </w:r>
      <w:r w:rsidR="000318B8" w:rsidRPr="007D3F40">
        <w:rPr>
          <w:rFonts w:ascii="Arial" w:hAnsi="Arial" w:cs="Arial"/>
          <w:b w:val="0"/>
        </w:rPr>
        <w:t>et pouvoir adjudicateur de</w:t>
      </w:r>
    </w:p>
    <w:p w14:paraId="2EC3615A" w14:textId="77777777" w:rsidR="000318B8" w:rsidRPr="000318B8" w:rsidRDefault="000318B8" w:rsidP="000318B8">
      <w:pPr>
        <w:pStyle w:val="En-tte"/>
        <w:tabs>
          <w:tab w:val="left" w:pos="851"/>
        </w:tabs>
        <w:jc w:val="both"/>
        <w:rPr>
          <w:rFonts w:ascii="Arial" w:hAnsi="Arial" w:cs="Arial"/>
        </w:rPr>
      </w:pPr>
      <w:r w:rsidRPr="000318B8">
        <w:rPr>
          <w:rFonts w:ascii="Arial" w:hAnsi="Arial" w:cs="Arial"/>
        </w:rPr>
        <w:t xml:space="preserve">L’Agence régionale de Santé d’Ile de </w:t>
      </w:r>
      <w:r w:rsidR="00BB7AA8">
        <w:rPr>
          <w:rFonts w:ascii="Arial" w:hAnsi="Arial" w:cs="Arial"/>
        </w:rPr>
        <w:t xml:space="preserve">France ou son représentant </w:t>
      </w:r>
    </w:p>
    <w:p w14:paraId="51035091" w14:textId="6A012AB9" w:rsidR="009B1CD0" w:rsidRDefault="00A42EFD" w:rsidP="006F3DF9">
      <w:pPr>
        <w:pStyle w:val="En-tte"/>
        <w:tabs>
          <w:tab w:val="clear" w:pos="4536"/>
          <w:tab w:val="clear" w:pos="9072"/>
          <w:tab w:val="left" w:pos="851"/>
        </w:tabs>
        <w:jc w:val="both"/>
        <w:rPr>
          <w:rFonts w:ascii="Arial" w:hAnsi="Arial" w:cs="Arial"/>
        </w:rPr>
      </w:pPr>
      <w:r>
        <w:rPr>
          <w:rFonts w:ascii="Arial" w:hAnsi="Arial" w:cs="Arial"/>
        </w:rPr>
        <w:t>13 rue du Landy</w:t>
      </w:r>
    </w:p>
    <w:p w14:paraId="49D0ECCC" w14:textId="1E094ED1" w:rsidR="00A42EFD" w:rsidRDefault="00A42EFD" w:rsidP="006F3DF9">
      <w:pPr>
        <w:pStyle w:val="En-tte"/>
        <w:tabs>
          <w:tab w:val="clear" w:pos="4536"/>
          <w:tab w:val="clear" w:pos="9072"/>
          <w:tab w:val="left" w:pos="851"/>
        </w:tabs>
        <w:jc w:val="both"/>
        <w:rPr>
          <w:rFonts w:ascii="Arial" w:hAnsi="Arial" w:cs="Arial"/>
        </w:rPr>
      </w:pPr>
      <w:r>
        <w:rPr>
          <w:rFonts w:ascii="Arial" w:hAnsi="Arial" w:cs="Arial"/>
        </w:rPr>
        <w:t xml:space="preserve">93200 Saint Denis </w:t>
      </w:r>
    </w:p>
    <w:p w14:paraId="0736B3E1" w14:textId="77777777" w:rsidR="009B1CD0" w:rsidRDefault="009B1CD0" w:rsidP="005846FB">
      <w:pPr>
        <w:pStyle w:val="En-tte"/>
        <w:tabs>
          <w:tab w:val="clear" w:pos="4536"/>
          <w:tab w:val="clear" w:pos="9072"/>
          <w:tab w:val="left" w:pos="851"/>
        </w:tabs>
        <w:jc w:val="both"/>
        <w:rPr>
          <w:rFonts w:ascii="Arial" w:hAnsi="Arial" w:cs="Arial"/>
        </w:rPr>
      </w:pPr>
    </w:p>
    <w:p w14:paraId="589F731D" w14:textId="77777777" w:rsidR="009B1CD0" w:rsidRDefault="009B1CD0" w:rsidP="005846FB">
      <w:pPr>
        <w:pStyle w:val="En-tte"/>
        <w:tabs>
          <w:tab w:val="clear" w:pos="4536"/>
          <w:tab w:val="clear" w:pos="9072"/>
          <w:tab w:val="left" w:pos="851"/>
        </w:tabs>
        <w:jc w:val="both"/>
        <w:rPr>
          <w:rFonts w:ascii="Arial" w:hAnsi="Arial" w:cs="Arial"/>
        </w:rPr>
      </w:pPr>
    </w:p>
    <w:p w14:paraId="780FF819" w14:textId="77777777" w:rsidR="009B1CD0" w:rsidRDefault="009B1CD0" w:rsidP="005846FB">
      <w:pPr>
        <w:pStyle w:val="En-tte"/>
        <w:tabs>
          <w:tab w:val="clear" w:pos="4536"/>
          <w:tab w:val="clear" w:pos="9072"/>
          <w:tab w:val="left" w:pos="851"/>
        </w:tabs>
        <w:jc w:val="both"/>
        <w:rPr>
          <w:rFonts w:ascii="Arial" w:hAnsi="Arial" w:cs="Arial"/>
        </w:rPr>
      </w:pPr>
    </w:p>
    <w:p w14:paraId="17ADCBC0"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016E3130"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B61A6E5" w14:textId="77777777" w:rsidR="009B1CD0" w:rsidRDefault="009B1CD0" w:rsidP="0083205E">
      <w:pPr>
        <w:tabs>
          <w:tab w:val="left" w:pos="851"/>
        </w:tabs>
        <w:jc w:val="both"/>
        <w:rPr>
          <w:rFonts w:ascii="Arial" w:hAnsi="Arial" w:cs="Arial"/>
        </w:rPr>
      </w:pPr>
    </w:p>
    <w:p w14:paraId="6C4CA2B0" w14:textId="77777777" w:rsidR="009B1CD0" w:rsidRDefault="009B1CD0" w:rsidP="0083205E">
      <w:pPr>
        <w:tabs>
          <w:tab w:val="left" w:pos="851"/>
        </w:tabs>
        <w:jc w:val="both"/>
        <w:rPr>
          <w:rFonts w:ascii="Arial" w:hAnsi="Arial" w:cs="Arial"/>
        </w:rPr>
      </w:pPr>
    </w:p>
    <w:p w14:paraId="5ABFF979" w14:textId="52547DBB" w:rsidR="00A42EFD" w:rsidRPr="007D3F40" w:rsidRDefault="002B4A5A" w:rsidP="00A42EFD">
      <w:pPr>
        <w:pStyle w:val="Titre1"/>
        <w:tabs>
          <w:tab w:val="left" w:pos="851"/>
        </w:tabs>
        <w:ind w:left="0"/>
        <w:jc w:val="both"/>
        <w:rPr>
          <w:rFonts w:ascii="Arial" w:hAnsi="Arial" w:cs="Arial"/>
          <w:b w:val="0"/>
        </w:rPr>
      </w:pPr>
      <w:r>
        <w:rPr>
          <w:rFonts w:ascii="Arial" w:hAnsi="Arial" w:cs="Arial"/>
          <w:b w:val="0"/>
        </w:rPr>
        <w:t>Denis ROBIN</w:t>
      </w:r>
      <w:r w:rsidR="00A42EFD">
        <w:rPr>
          <w:rFonts w:ascii="Arial" w:hAnsi="Arial" w:cs="Arial"/>
          <w:b w:val="0"/>
        </w:rPr>
        <w:t>, Direct</w:t>
      </w:r>
      <w:r>
        <w:rPr>
          <w:rFonts w:ascii="Arial" w:hAnsi="Arial" w:cs="Arial"/>
          <w:b w:val="0"/>
        </w:rPr>
        <w:t xml:space="preserve">eur </w:t>
      </w:r>
      <w:r w:rsidR="00A42EFD" w:rsidRPr="007D3F40">
        <w:rPr>
          <w:rFonts w:ascii="Arial" w:hAnsi="Arial" w:cs="Arial"/>
          <w:b w:val="0"/>
        </w:rPr>
        <w:t>général</w:t>
      </w:r>
      <w:r w:rsidR="0081439D">
        <w:rPr>
          <w:rFonts w:ascii="Arial" w:hAnsi="Arial" w:cs="Arial"/>
          <w:b w:val="0"/>
        </w:rPr>
        <w:t xml:space="preserve"> </w:t>
      </w:r>
      <w:r w:rsidR="00A42EFD" w:rsidRPr="007D3F40">
        <w:rPr>
          <w:rFonts w:ascii="Arial" w:hAnsi="Arial" w:cs="Arial"/>
          <w:b w:val="0"/>
        </w:rPr>
        <w:t>et pouvoir adjudicateur de</w:t>
      </w:r>
    </w:p>
    <w:p w14:paraId="11D27811" w14:textId="77777777" w:rsidR="00A42EFD" w:rsidRPr="000318B8" w:rsidRDefault="00A42EFD" w:rsidP="00A42EFD">
      <w:pPr>
        <w:pStyle w:val="En-tte"/>
        <w:tabs>
          <w:tab w:val="left" w:pos="851"/>
        </w:tabs>
        <w:jc w:val="both"/>
        <w:rPr>
          <w:rFonts w:ascii="Arial" w:hAnsi="Arial" w:cs="Arial"/>
        </w:rPr>
      </w:pPr>
      <w:r w:rsidRPr="000318B8">
        <w:rPr>
          <w:rFonts w:ascii="Arial" w:hAnsi="Arial" w:cs="Arial"/>
        </w:rPr>
        <w:t xml:space="preserve">L’Agence régionale de Santé d’Ile de </w:t>
      </w:r>
      <w:r>
        <w:rPr>
          <w:rFonts w:ascii="Arial" w:hAnsi="Arial" w:cs="Arial"/>
        </w:rPr>
        <w:t xml:space="preserve">France ou son représentant </w:t>
      </w:r>
    </w:p>
    <w:p w14:paraId="5254E73C" w14:textId="77777777" w:rsidR="00A42EFD" w:rsidRDefault="00A42EFD" w:rsidP="00A42EFD">
      <w:pPr>
        <w:pStyle w:val="En-tte"/>
        <w:tabs>
          <w:tab w:val="clear" w:pos="4536"/>
          <w:tab w:val="clear" w:pos="9072"/>
          <w:tab w:val="left" w:pos="851"/>
        </w:tabs>
        <w:jc w:val="both"/>
        <w:rPr>
          <w:rFonts w:ascii="Arial" w:hAnsi="Arial" w:cs="Arial"/>
        </w:rPr>
      </w:pPr>
      <w:r>
        <w:rPr>
          <w:rFonts w:ascii="Arial" w:hAnsi="Arial" w:cs="Arial"/>
        </w:rPr>
        <w:t>13 rue du Landy</w:t>
      </w:r>
    </w:p>
    <w:p w14:paraId="1E37D871" w14:textId="77777777" w:rsidR="00A42EFD" w:rsidRDefault="00A42EFD" w:rsidP="00A42EFD">
      <w:pPr>
        <w:pStyle w:val="En-tte"/>
        <w:tabs>
          <w:tab w:val="clear" w:pos="4536"/>
          <w:tab w:val="clear" w:pos="9072"/>
          <w:tab w:val="left" w:pos="851"/>
        </w:tabs>
        <w:jc w:val="both"/>
        <w:rPr>
          <w:rFonts w:ascii="Arial" w:hAnsi="Arial" w:cs="Arial"/>
        </w:rPr>
      </w:pPr>
      <w:r>
        <w:rPr>
          <w:rFonts w:ascii="Arial" w:hAnsi="Arial" w:cs="Arial"/>
        </w:rPr>
        <w:t xml:space="preserve">93200 Saint Denis </w:t>
      </w:r>
    </w:p>
    <w:p w14:paraId="5941E7CA" w14:textId="77777777" w:rsidR="009B1CD0" w:rsidRDefault="009B1CD0" w:rsidP="00934503">
      <w:pPr>
        <w:tabs>
          <w:tab w:val="left" w:pos="851"/>
        </w:tabs>
        <w:jc w:val="both"/>
        <w:rPr>
          <w:rFonts w:ascii="Arial" w:hAnsi="Arial" w:cs="Arial"/>
        </w:rPr>
      </w:pPr>
    </w:p>
    <w:p w14:paraId="506609C6" w14:textId="77777777" w:rsidR="009B1CD0" w:rsidRDefault="009B1CD0" w:rsidP="00CD46CC">
      <w:pPr>
        <w:tabs>
          <w:tab w:val="left" w:pos="851"/>
        </w:tabs>
        <w:jc w:val="both"/>
        <w:rPr>
          <w:rFonts w:ascii="Arial" w:hAnsi="Arial" w:cs="Arial"/>
        </w:rPr>
      </w:pPr>
    </w:p>
    <w:p w14:paraId="7591BF27" w14:textId="77777777" w:rsidR="009B1CD0" w:rsidRDefault="009B1CD0" w:rsidP="009B45B9">
      <w:pPr>
        <w:tabs>
          <w:tab w:val="left" w:pos="851"/>
        </w:tabs>
        <w:jc w:val="both"/>
        <w:rPr>
          <w:rFonts w:ascii="Arial" w:hAnsi="Arial" w:cs="Arial"/>
        </w:rPr>
      </w:pPr>
    </w:p>
    <w:p w14:paraId="73DEF2D0" w14:textId="77777777" w:rsidR="00CC2AE7" w:rsidRDefault="00CC2AE7" w:rsidP="009B45B9">
      <w:pPr>
        <w:pStyle w:val="fcase2metab"/>
        <w:ind w:left="0" w:firstLine="0"/>
        <w:rPr>
          <w:rFonts w:ascii="Arial" w:hAnsi="Arial" w:cs="Arial"/>
        </w:rPr>
      </w:pPr>
    </w:p>
    <w:p w14:paraId="4B160C53" w14:textId="4FCCE651" w:rsidR="00CC2AE7" w:rsidRDefault="00CC2AE7" w:rsidP="009B45B9">
      <w:pPr>
        <w:pStyle w:val="fcase2metab"/>
        <w:ind w:left="0" w:firstLine="0"/>
        <w:rPr>
          <w:rFonts w:ascii="Arial" w:hAnsi="Arial" w:cs="Arial"/>
        </w:rPr>
      </w:pPr>
    </w:p>
    <w:p w14:paraId="02AC9EE6" w14:textId="17422676" w:rsidR="00D8582F" w:rsidRDefault="00D8582F" w:rsidP="009B45B9">
      <w:pPr>
        <w:pStyle w:val="fcase2metab"/>
        <w:ind w:left="0" w:firstLine="0"/>
        <w:rPr>
          <w:rFonts w:ascii="Arial" w:hAnsi="Arial" w:cs="Arial"/>
        </w:rPr>
      </w:pPr>
    </w:p>
    <w:p w14:paraId="5FCA349D" w14:textId="0F7CC9D6" w:rsidR="00D8582F" w:rsidRDefault="00D8582F" w:rsidP="009B45B9">
      <w:pPr>
        <w:pStyle w:val="fcase2metab"/>
        <w:ind w:left="0" w:firstLine="0"/>
        <w:rPr>
          <w:rFonts w:ascii="Arial" w:hAnsi="Arial" w:cs="Arial"/>
        </w:rPr>
      </w:pPr>
    </w:p>
    <w:p w14:paraId="4157E352" w14:textId="77777777" w:rsidR="00D8582F" w:rsidRDefault="00D8582F" w:rsidP="009B45B9">
      <w:pPr>
        <w:pStyle w:val="fcase2metab"/>
        <w:ind w:left="0" w:firstLine="0"/>
        <w:rPr>
          <w:rFonts w:ascii="Arial" w:hAnsi="Arial" w:cs="Arial"/>
        </w:rPr>
      </w:pPr>
    </w:p>
    <w:p w14:paraId="27E3A23F" w14:textId="77777777" w:rsidR="00CC2AE7" w:rsidRDefault="00CC2AE7" w:rsidP="009B45B9">
      <w:pPr>
        <w:pStyle w:val="fcase2metab"/>
        <w:ind w:left="0" w:firstLine="0"/>
        <w:rPr>
          <w:rFonts w:ascii="Arial" w:hAnsi="Arial" w:cs="Arial"/>
        </w:rPr>
      </w:pPr>
    </w:p>
    <w:p w14:paraId="62D41969" w14:textId="77777777" w:rsidR="009B1CD0" w:rsidRDefault="009B1CD0" w:rsidP="009B45B9">
      <w:pPr>
        <w:tabs>
          <w:tab w:val="left" w:pos="851"/>
        </w:tabs>
        <w:rPr>
          <w:rFonts w:ascii="Arial" w:hAnsi="Arial" w:cs="Arial"/>
        </w:rPr>
      </w:pPr>
    </w:p>
    <w:p w14:paraId="7DDFB8C4" w14:textId="77777777" w:rsidR="007A02EF" w:rsidRDefault="007A02EF" w:rsidP="009B45B9">
      <w:pPr>
        <w:tabs>
          <w:tab w:val="left" w:pos="851"/>
        </w:tabs>
        <w:rPr>
          <w:rFonts w:ascii="Arial" w:hAnsi="Arial" w:cs="Arial"/>
        </w:rPr>
      </w:pPr>
    </w:p>
    <w:p w14:paraId="0AC03F6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C4DF4C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5B3D793" w14:textId="77777777" w:rsidR="009B1CD0" w:rsidRDefault="009B1CD0" w:rsidP="009B45B9">
      <w:pPr>
        <w:tabs>
          <w:tab w:val="left" w:pos="851"/>
        </w:tabs>
        <w:rPr>
          <w:rFonts w:ascii="Arial" w:hAnsi="Arial" w:cs="Arial"/>
        </w:rPr>
      </w:pPr>
    </w:p>
    <w:p w14:paraId="7F61EA1B" w14:textId="77777777" w:rsidR="009B1CD0" w:rsidRDefault="009B1CD0" w:rsidP="009B45B9">
      <w:pPr>
        <w:tabs>
          <w:tab w:val="left" w:pos="851"/>
        </w:tabs>
        <w:rPr>
          <w:rFonts w:ascii="Arial" w:hAnsi="Arial" w:cs="Arial"/>
        </w:rPr>
      </w:pPr>
    </w:p>
    <w:p w14:paraId="6A5F077D" w14:textId="77777777" w:rsidR="009B1CD0" w:rsidRDefault="009B1CD0" w:rsidP="009B45B9">
      <w:pPr>
        <w:tabs>
          <w:tab w:val="left" w:pos="851"/>
        </w:tabs>
        <w:rPr>
          <w:rFonts w:ascii="Arial" w:hAnsi="Arial" w:cs="Arial"/>
        </w:rPr>
      </w:pPr>
    </w:p>
    <w:p w14:paraId="5AAF4603" w14:textId="77777777" w:rsidR="001C40C0" w:rsidRDefault="001C40C0" w:rsidP="009B45B9">
      <w:pPr>
        <w:tabs>
          <w:tab w:val="left" w:pos="851"/>
        </w:tabs>
        <w:rPr>
          <w:rFonts w:ascii="Arial" w:hAnsi="Arial" w:cs="Arial"/>
        </w:rPr>
      </w:pPr>
    </w:p>
    <w:p w14:paraId="111DC7BF" w14:textId="77777777" w:rsidR="009B1CD0" w:rsidRDefault="009B1CD0" w:rsidP="009B45B9">
      <w:pPr>
        <w:tabs>
          <w:tab w:val="left" w:pos="851"/>
        </w:tabs>
        <w:rPr>
          <w:rFonts w:ascii="Arial" w:hAnsi="Arial" w:cs="Arial"/>
        </w:rPr>
      </w:pPr>
    </w:p>
    <w:p w14:paraId="3E849805" w14:textId="77777777" w:rsidR="009B1CD0" w:rsidRDefault="009B1CD0" w:rsidP="009B45B9">
      <w:pPr>
        <w:tabs>
          <w:tab w:val="left" w:pos="851"/>
        </w:tabs>
        <w:rPr>
          <w:rFonts w:ascii="Arial" w:hAnsi="Arial" w:cs="Arial"/>
        </w:rPr>
      </w:pPr>
    </w:p>
    <w:p w14:paraId="7FC8C30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3EF64EC" w14:textId="77777777" w:rsidR="009B1CD0" w:rsidRDefault="009B1CD0" w:rsidP="009B45B9">
      <w:pPr>
        <w:tabs>
          <w:tab w:val="left" w:pos="851"/>
        </w:tabs>
      </w:pPr>
    </w:p>
    <w:p w14:paraId="21FF892E" w14:textId="77777777" w:rsidR="009B1CD0" w:rsidRDefault="009B1CD0" w:rsidP="009B45B9">
      <w:pPr>
        <w:tabs>
          <w:tab w:val="left" w:pos="851"/>
        </w:tabs>
      </w:pPr>
    </w:p>
    <w:p w14:paraId="633E5C36" w14:textId="77777777" w:rsidR="009B1CD0" w:rsidRDefault="009B1CD0" w:rsidP="009B45B9">
      <w:pPr>
        <w:tabs>
          <w:tab w:val="left" w:pos="851"/>
        </w:tabs>
      </w:pPr>
    </w:p>
    <w:p w14:paraId="6A646DCA" w14:textId="77777777" w:rsidR="009B1CD0" w:rsidRDefault="009B1CD0" w:rsidP="009B45B9">
      <w:pPr>
        <w:tabs>
          <w:tab w:val="left" w:pos="851"/>
        </w:tabs>
      </w:pPr>
    </w:p>
    <w:p w14:paraId="29D4C6F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2E27AE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2591C317" w14:textId="77777777" w:rsidR="009B1CD0" w:rsidRDefault="009B1CD0" w:rsidP="009B45B9">
      <w:pPr>
        <w:tabs>
          <w:tab w:val="left" w:pos="851"/>
        </w:tabs>
        <w:jc w:val="both"/>
      </w:pPr>
    </w:p>
    <w:p w14:paraId="63F614A8" w14:textId="77777777" w:rsidR="009B1CD0" w:rsidRDefault="009B1CD0" w:rsidP="009B45B9">
      <w:pPr>
        <w:tabs>
          <w:tab w:val="left" w:pos="851"/>
        </w:tabs>
        <w:jc w:val="both"/>
      </w:pPr>
    </w:p>
    <w:p w14:paraId="72835FEC" w14:textId="77777777" w:rsidR="009B1CD0" w:rsidRDefault="009B1CD0" w:rsidP="009B45B9">
      <w:pPr>
        <w:tabs>
          <w:tab w:val="left" w:pos="851"/>
        </w:tabs>
        <w:jc w:val="both"/>
      </w:pPr>
    </w:p>
    <w:p w14:paraId="3503DA58" w14:textId="77777777" w:rsidR="002C2CA3" w:rsidRDefault="002C2CA3" w:rsidP="009B45B9">
      <w:pPr>
        <w:tabs>
          <w:tab w:val="left" w:pos="851"/>
        </w:tabs>
        <w:jc w:val="both"/>
      </w:pPr>
    </w:p>
    <w:p w14:paraId="6FDC3450" w14:textId="77777777" w:rsidR="002C2CA3" w:rsidRDefault="002C2CA3" w:rsidP="009B45B9">
      <w:pPr>
        <w:tabs>
          <w:tab w:val="left" w:pos="851"/>
        </w:tabs>
        <w:jc w:val="both"/>
      </w:pPr>
    </w:p>
    <w:p w14:paraId="6DCFD2CD" w14:textId="77777777" w:rsidR="002C2CA3" w:rsidRDefault="002C2CA3" w:rsidP="009B45B9">
      <w:pPr>
        <w:tabs>
          <w:tab w:val="left" w:pos="851"/>
        </w:tabs>
        <w:jc w:val="both"/>
      </w:pPr>
    </w:p>
    <w:p w14:paraId="58D6F87C" w14:textId="77777777" w:rsidR="002C2CA3" w:rsidRDefault="002C2CA3" w:rsidP="009B45B9">
      <w:pPr>
        <w:tabs>
          <w:tab w:val="left" w:pos="851"/>
        </w:tabs>
        <w:jc w:val="both"/>
      </w:pPr>
    </w:p>
    <w:p w14:paraId="4A078A2F" w14:textId="77777777" w:rsidR="002C2CA3" w:rsidRDefault="002C2CA3" w:rsidP="009B45B9">
      <w:pPr>
        <w:tabs>
          <w:tab w:val="left" w:pos="851"/>
        </w:tabs>
        <w:jc w:val="both"/>
      </w:pPr>
    </w:p>
    <w:p w14:paraId="1E4CFE73" w14:textId="77777777" w:rsidR="002C2CA3" w:rsidRDefault="002C2CA3" w:rsidP="009B45B9">
      <w:pPr>
        <w:tabs>
          <w:tab w:val="left" w:pos="851"/>
        </w:tabs>
        <w:jc w:val="both"/>
      </w:pPr>
    </w:p>
    <w:p w14:paraId="0ACA3F4C" w14:textId="77777777" w:rsidR="002C2CA3" w:rsidRDefault="002C2CA3" w:rsidP="009B45B9">
      <w:pPr>
        <w:tabs>
          <w:tab w:val="left" w:pos="851"/>
        </w:tabs>
        <w:jc w:val="both"/>
      </w:pPr>
    </w:p>
    <w:p w14:paraId="0BEAFEF5" w14:textId="77777777" w:rsidR="002C2CA3" w:rsidRDefault="002C2CA3" w:rsidP="009B45B9">
      <w:pPr>
        <w:tabs>
          <w:tab w:val="left" w:pos="851"/>
        </w:tabs>
        <w:jc w:val="both"/>
      </w:pPr>
    </w:p>
    <w:p w14:paraId="5143C742" w14:textId="77777777" w:rsidR="002C2CA3" w:rsidRDefault="002C2CA3" w:rsidP="009B45B9">
      <w:pPr>
        <w:tabs>
          <w:tab w:val="left" w:pos="851"/>
        </w:tabs>
        <w:jc w:val="both"/>
      </w:pPr>
    </w:p>
    <w:p w14:paraId="3040090B" w14:textId="77777777" w:rsidR="002C2CA3" w:rsidRDefault="002C2CA3" w:rsidP="009B45B9">
      <w:pPr>
        <w:tabs>
          <w:tab w:val="left" w:pos="851"/>
        </w:tabs>
        <w:jc w:val="both"/>
      </w:pPr>
    </w:p>
    <w:p w14:paraId="23A7AB36" w14:textId="77777777" w:rsidR="002C2CA3" w:rsidRDefault="002C2CA3" w:rsidP="009B45B9">
      <w:pPr>
        <w:tabs>
          <w:tab w:val="left" w:pos="851"/>
        </w:tabs>
        <w:jc w:val="both"/>
      </w:pPr>
    </w:p>
    <w:p w14:paraId="726003A4" w14:textId="77777777" w:rsidR="002C2CA3" w:rsidRDefault="002C2CA3" w:rsidP="009B45B9">
      <w:pPr>
        <w:tabs>
          <w:tab w:val="left" w:pos="851"/>
        </w:tabs>
        <w:jc w:val="both"/>
      </w:pPr>
    </w:p>
    <w:p w14:paraId="6878A04A" w14:textId="77777777" w:rsidR="002C2CA3" w:rsidRDefault="002C2CA3" w:rsidP="009B45B9">
      <w:pPr>
        <w:tabs>
          <w:tab w:val="left" w:pos="851"/>
        </w:tabs>
        <w:jc w:val="both"/>
      </w:pPr>
    </w:p>
    <w:p w14:paraId="76AA1E81" w14:textId="77777777" w:rsidR="002C2CA3" w:rsidRDefault="002C2CA3" w:rsidP="009B45B9">
      <w:pPr>
        <w:tabs>
          <w:tab w:val="left" w:pos="851"/>
        </w:tabs>
        <w:jc w:val="both"/>
      </w:pPr>
    </w:p>
    <w:p w14:paraId="77614314" w14:textId="77777777" w:rsidR="002C2CA3" w:rsidRDefault="002C2CA3" w:rsidP="009B45B9">
      <w:pPr>
        <w:tabs>
          <w:tab w:val="left" w:pos="851"/>
        </w:tabs>
        <w:jc w:val="both"/>
      </w:pPr>
    </w:p>
    <w:p w14:paraId="69575F28" w14:textId="77777777" w:rsidR="002C2CA3" w:rsidRDefault="002C2CA3" w:rsidP="009B45B9">
      <w:pPr>
        <w:tabs>
          <w:tab w:val="left" w:pos="851"/>
        </w:tabs>
        <w:jc w:val="both"/>
      </w:pPr>
    </w:p>
    <w:p w14:paraId="57EA7C56" w14:textId="77777777" w:rsidR="002C2CA3" w:rsidRDefault="002C2CA3" w:rsidP="009B45B9">
      <w:pPr>
        <w:tabs>
          <w:tab w:val="left" w:pos="851"/>
        </w:tabs>
        <w:jc w:val="both"/>
      </w:pPr>
    </w:p>
    <w:p w14:paraId="59B0E447" w14:textId="77777777" w:rsidR="002C2CA3" w:rsidRDefault="002C2CA3" w:rsidP="009B45B9">
      <w:pPr>
        <w:tabs>
          <w:tab w:val="left" w:pos="851"/>
        </w:tabs>
        <w:jc w:val="both"/>
      </w:pPr>
    </w:p>
    <w:p w14:paraId="72326D5A" w14:textId="77777777" w:rsidR="002C2CA3" w:rsidRDefault="002C2CA3" w:rsidP="009B45B9">
      <w:pPr>
        <w:tabs>
          <w:tab w:val="left" w:pos="851"/>
        </w:tabs>
        <w:jc w:val="both"/>
      </w:pPr>
    </w:p>
    <w:p w14:paraId="139A15AD" w14:textId="77777777" w:rsidR="002C2CA3" w:rsidRDefault="002C2CA3" w:rsidP="009B45B9">
      <w:pPr>
        <w:tabs>
          <w:tab w:val="left" w:pos="851"/>
        </w:tabs>
        <w:jc w:val="both"/>
      </w:pPr>
    </w:p>
    <w:p w14:paraId="193E4A9E" w14:textId="77777777" w:rsidR="002C2CA3" w:rsidRDefault="002C2CA3" w:rsidP="009B45B9">
      <w:pPr>
        <w:tabs>
          <w:tab w:val="left" w:pos="851"/>
        </w:tabs>
        <w:jc w:val="both"/>
      </w:pPr>
    </w:p>
    <w:p w14:paraId="05C14ECB" w14:textId="77777777" w:rsidR="002C2CA3" w:rsidRDefault="002C2CA3" w:rsidP="009B45B9">
      <w:pPr>
        <w:tabs>
          <w:tab w:val="left" w:pos="851"/>
        </w:tabs>
        <w:jc w:val="both"/>
      </w:pPr>
    </w:p>
    <w:p w14:paraId="63F8687B" w14:textId="77777777" w:rsidR="00630061" w:rsidRDefault="00630061" w:rsidP="009B45B9">
      <w:pPr>
        <w:tabs>
          <w:tab w:val="left" w:pos="851"/>
        </w:tabs>
        <w:jc w:val="both"/>
      </w:pPr>
    </w:p>
    <w:p w14:paraId="4BCD335D" w14:textId="77777777" w:rsidR="00630061" w:rsidRDefault="00630061" w:rsidP="009B45B9">
      <w:pPr>
        <w:tabs>
          <w:tab w:val="left" w:pos="851"/>
        </w:tabs>
        <w:jc w:val="both"/>
      </w:pPr>
    </w:p>
    <w:p w14:paraId="1A385A38" w14:textId="77777777" w:rsidR="00B931EE" w:rsidRDefault="00B931EE" w:rsidP="00094D3E">
      <w:pPr>
        <w:tabs>
          <w:tab w:val="left" w:pos="851"/>
        </w:tabs>
        <w:jc w:val="center"/>
        <w:rPr>
          <w:rFonts w:ascii="Arial" w:hAnsi="Arial" w:cs="Arial"/>
        </w:rPr>
      </w:pPr>
    </w:p>
    <w:sectPr w:rsidR="00B931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4E9" w14:textId="77777777" w:rsidR="006227FB" w:rsidRDefault="006227FB">
      <w:r>
        <w:separator/>
      </w:r>
    </w:p>
  </w:endnote>
  <w:endnote w:type="continuationSeparator" w:id="0">
    <w:p w14:paraId="5F01EF41" w14:textId="77777777" w:rsidR="006227FB" w:rsidRDefault="0062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5A2898B2" w14:textId="77777777" w:rsidTr="0083205E">
      <w:trPr>
        <w:tblHeader/>
      </w:trPr>
      <w:tc>
        <w:tcPr>
          <w:tcW w:w="2906" w:type="dxa"/>
          <w:shd w:val="clear" w:color="auto" w:fill="66CCFF"/>
        </w:tcPr>
        <w:p w14:paraId="26F6504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273BA3E" w14:textId="6C662594" w:rsidR="009B1CD0" w:rsidRDefault="003A3F1A" w:rsidP="003A3F1A">
          <w:pPr>
            <w:rPr>
              <w:rFonts w:ascii="Arial" w:hAnsi="Arial" w:cs="Arial"/>
              <w:b/>
            </w:rPr>
          </w:pPr>
          <w:r>
            <w:rPr>
              <w:rFonts w:ascii="Arial" w:hAnsi="Arial" w:cs="Arial"/>
              <w:b/>
              <w:i/>
            </w:rPr>
            <w:t xml:space="preserve"> AOO </w:t>
          </w:r>
          <w:r w:rsidR="002B4A5A" w:rsidRPr="002B4A5A">
            <w:rPr>
              <w:rFonts w:asciiTheme="minorHAnsi" w:eastAsiaTheme="minorEastAsia" w:hAnsiTheme="minorHAnsi" w:cstheme="minorBidi"/>
              <w:b/>
              <w:bCs/>
            </w:rPr>
            <w:t>2025-439</w:t>
          </w:r>
        </w:p>
      </w:tc>
      <w:tc>
        <w:tcPr>
          <w:tcW w:w="896" w:type="dxa"/>
          <w:shd w:val="clear" w:color="auto" w:fill="66CCFF"/>
        </w:tcPr>
        <w:p w14:paraId="3CBCCAAB"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1B7DC69" w14:textId="644D00B1"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3221F">
            <w:rPr>
              <w:rStyle w:val="Numrodepage"/>
              <w:rFonts w:cs="Arial"/>
              <w:b/>
              <w:noProof/>
            </w:rPr>
            <w:t>6</w:t>
          </w:r>
          <w:r>
            <w:rPr>
              <w:rStyle w:val="Numrodepage"/>
              <w:rFonts w:cs="Arial"/>
              <w:b/>
            </w:rPr>
            <w:fldChar w:fldCharType="end"/>
          </w:r>
        </w:p>
      </w:tc>
      <w:tc>
        <w:tcPr>
          <w:tcW w:w="165" w:type="dxa"/>
          <w:shd w:val="clear" w:color="auto" w:fill="66CCFF"/>
        </w:tcPr>
        <w:p w14:paraId="758F7D43" w14:textId="77777777" w:rsidR="009B1CD0" w:rsidRDefault="009B1CD0">
          <w:pPr>
            <w:jc w:val="center"/>
          </w:pPr>
          <w:r>
            <w:rPr>
              <w:rFonts w:ascii="Arial" w:hAnsi="Arial" w:cs="Arial"/>
              <w:b/>
            </w:rPr>
            <w:t>/</w:t>
          </w:r>
        </w:p>
      </w:tc>
      <w:tc>
        <w:tcPr>
          <w:tcW w:w="544" w:type="dxa"/>
          <w:shd w:val="clear" w:color="auto" w:fill="66CCFF"/>
        </w:tcPr>
        <w:p w14:paraId="1CC55A5E" w14:textId="000AAC46"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221F">
            <w:rPr>
              <w:rStyle w:val="Numrodepage"/>
              <w:rFonts w:cs="Arial"/>
              <w:b/>
              <w:noProof/>
            </w:rPr>
            <w:t>6</w:t>
          </w:r>
          <w:r>
            <w:rPr>
              <w:rStyle w:val="Numrodepage"/>
              <w:rFonts w:cs="Arial"/>
              <w:b/>
            </w:rPr>
            <w:fldChar w:fldCharType="end"/>
          </w:r>
        </w:p>
      </w:tc>
    </w:tr>
  </w:tbl>
  <w:p w14:paraId="6276C89E"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15A5F" w14:textId="77777777" w:rsidR="006227FB" w:rsidRDefault="006227FB">
      <w:r>
        <w:separator/>
      </w:r>
    </w:p>
  </w:footnote>
  <w:footnote w:type="continuationSeparator" w:id="0">
    <w:p w14:paraId="1956CCC2" w14:textId="77777777" w:rsidR="006227FB" w:rsidRDefault="00622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D2E846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C331E1"/>
    <w:multiLevelType w:val="hybridMultilevel"/>
    <w:tmpl w:val="94C6DFC6"/>
    <w:lvl w:ilvl="0" w:tplc="821AA454">
      <w:start w:val="2"/>
      <w:numFmt w:val="bullet"/>
      <w:lvlText w:val="-"/>
      <w:lvlJc w:val="left"/>
      <w:pPr>
        <w:ind w:left="927" w:hanging="360"/>
      </w:pPr>
      <w:rPr>
        <w:rFonts w:ascii="Calibri" w:eastAsia="Times New Roman" w:hAnsi="Calibri" w:cs="Aria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1AD80DD5"/>
    <w:multiLevelType w:val="hybridMultilevel"/>
    <w:tmpl w:val="B39A91A6"/>
    <w:lvl w:ilvl="0" w:tplc="AC1413FA">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15843"/>
    <w:multiLevelType w:val="hybridMultilevel"/>
    <w:tmpl w:val="78166A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3152E4"/>
    <w:multiLevelType w:val="hybridMultilevel"/>
    <w:tmpl w:val="73061038"/>
    <w:lvl w:ilvl="0" w:tplc="0BB80B0A">
      <w:start w:val="23"/>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EC3103"/>
    <w:multiLevelType w:val="hybridMultilevel"/>
    <w:tmpl w:val="EB34B956"/>
    <w:lvl w:ilvl="0" w:tplc="0BB80B0A">
      <w:start w:val="23"/>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96C15A2"/>
    <w:multiLevelType w:val="hybridMultilevel"/>
    <w:tmpl w:val="3EAC9F3A"/>
    <w:lvl w:ilvl="0" w:tplc="E9A4E672">
      <w:start w:val="1"/>
      <w:numFmt w:val="decimal"/>
      <w:lvlText w:val="%1."/>
      <w:lvlJc w:val="left"/>
      <w:pPr>
        <w:ind w:left="720" w:hanging="360"/>
      </w:pPr>
      <w:rPr>
        <w:rFonts w:ascii="Calibri" w:eastAsia="Arial" w:hAnsi="Calibri"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6" w15:restartNumberingAfterBreak="0">
    <w:nsid w:val="56985B36"/>
    <w:multiLevelType w:val="hybridMultilevel"/>
    <w:tmpl w:val="FAA4FC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8"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D3628B"/>
    <w:multiLevelType w:val="hybridMultilevel"/>
    <w:tmpl w:val="6F800B72"/>
    <w:lvl w:ilvl="0" w:tplc="040C000B">
      <w:start w:val="1"/>
      <w:numFmt w:val="bullet"/>
      <w:pStyle w:val="Listepuces"/>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284117334">
    <w:abstractNumId w:val="1"/>
  </w:num>
  <w:num w:numId="2" w16cid:durableId="1033111570">
    <w:abstractNumId w:val="2"/>
  </w:num>
  <w:num w:numId="3" w16cid:durableId="899629658">
    <w:abstractNumId w:val="3"/>
  </w:num>
  <w:num w:numId="4" w16cid:durableId="244146264">
    <w:abstractNumId w:val="19"/>
  </w:num>
  <w:num w:numId="5" w16cid:durableId="773131125">
    <w:abstractNumId w:val="12"/>
  </w:num>
  <w:num w:numId="6" w16cid:durableId="270942596">
    <w:abstractNumId w:val="0"/>
  </w:num>
  <w:num w:numId="7" w16cid:durableId="717122922">
    <w:abstractNumId w:val="7"/>
  </w:num>
  <w:num w:numId="8" w16cid:durableId="2011520273">
    <w:abstractNumId w:val="15"/>
  </w:num>
  <w:num w:numId="9" w16cid:durableId="735402128">
    <w:abstractNumId w:val="6"/>
  </w:num>
  <w:num w:numId="10" w16cid:durableId="1676376674">
    <w:abstractNumId w:val="5"/>
  </w:num>
  <w:num w:numId="11" w16cid:durableId="1280645010">
    <w:abstractNumId w:val="17"/>
  </w:num>
  <w:num w:numId="12" w16cid:durableId="537740785">
    <w:abstractNumId w:val="18"/>
  </w:num>
  <w:num w:numId="13" w16cid:durableId="1678729254">
    <w:abstractNumId w:val="20"/>
  </w:num>
  <w:num w:numId="14" w16cid:durableId="1408456906">
    <w:abstractNumId w:val="4"/>
  </w:num>
  <w:num w:numId="15" w16cid:durableId="545604214">
    <w:abstractNumId w:val="21"/>
  </w:num>
  <w:num w:numId="16" w16cid:durableId="883181105">
    <w:abstractNumId w:val="13"/>
  </w:num>
  <w:num w:numId="17" w16cid:durableId="329453952">
    <w:abstractNumId w:val="11"/>
  </w:num>
  <w:num w:numId="18" w16cid:durableId="1414467871">
    <w:abstractNumId w:val="9"/>
  </w:num>
  <w:num w:numId="19" w16cid:durableId="1646079938">
    <w:abstractNumId w:val="8"/>
  </w:num>
  <w:num w:numId="20" w16cid:durableId="1476141870">
    <w:abstractNumId w:val="10"/>
  </w:num>
  <w:num w:numId="21" w16cid:durableId="1170292995">
    <w:abstractNumId w:val="16"/>
  </w:num>
  <w:num w:numId="22" w16cid:durableId="10155717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1EC"/>
    <w:rsid w:val="00021F89"/>
    <w:rsid w:val="000318B8"/>
    <w:rsid w:val="00036500"/>
    <w:rsid w:val="00060977"/>
    <w:rsid w:val="00067B7C"/>
    <w:rsid w:val="00074742"/>
    <w:rsid w:val="00087376"/>
    <w:rsid w:val="00094D3E"/>
    <w:rsid w:val="000A2E05"/>
    <w:rsid w:val="000A31E4"/>
    <w:rsid w:val="000A757F"/>
    <w:rsid w:val="000B1E38"/>
    <w:rsid w:val="000B7D08"/>
    <w:rsid w:val="000D2ADF"/>
    <w:rsid w:val="000E0020"/>
    <w:rsid w:val="000E0E74"/>
    <w:rsid w:val="00100D7F"/>
    <w:rsid w:val="001028FA"/>
    <w:rsid w:val="001142DC"/>
    <w:rsid w:val="001237BA"/>
    <w:rsid w:val="0013549A"/>
    <w:rsid w:val="00153489"/>
    <w:rsid w:val="00156926"/>
    <w:rsid w:val="00166147"/>
    <w:rsid w:val="00166B56"/>
    <w:rsid w:val="0017234D"/>
    <w:rsid w:val="00177B78"/>
    <w:rsid w:val="001822FC"/>
    <w:rsid w:val="00190230"/>
    <w:rsid w:val="0019293B"/>
    <w:rsid w:val="001A34B1"/>
    <w:rsid w:val="001B7916"/>
    <w:rsid w:val="001C234C"/>
    <w:rsid w:val="001C40C0"/>
    <w:rsid w:val="001C733C"/>
    <w:rsid w:val="001E425A"/>
    <w:rsid w:val="001F01E1"/>
    <w:rsid w:val="001F2979"/>
    <w:rsid w:val="002003ED"/>
    <w:rsid w:val="00204A8C"/>
    <w:rsid w:val="00205893"/>
    <w:rsid w:val="00206D81"/>
    <w:rsid w:val="00210E53"/>
    <w:rsid w:val="0021527A"/>
    <w:rsid w:val="0021797C"/>
    <w:rsid w:val="00221EC4"/>
    <w:rsid w:val="00223508"/>
    <w:rsid w:val="00225A1A"/>
    <w:rsid w:val="00230139"/>
    <w:rsid w:val="00232D6A"/>
    <w:rsid w:val="00242589"/>
    <w:rsid w:val="00242A45"/>
    <w:rsid w:val="00244104"/>
    <w:rsid w:val="00245979"/>
    <w:rsid w:val="00252C72"/>
    <w:rsid w:val="00257CFA"/>
    <w:rsid w:val="00262A92"/>
    <w:rsid w:val="002801D7"/>
    <w:rsid w:val="002904AF"/>
    <w:rsid w:val="002A160F"/>
    <w:rsid w:val="002A3542"/>
    <w:rsid w:val="002B4A5A"/>
    <w:rsid w:val="002B61FF"/>
    <w:rsid w:val="002B6968"/>
    <w:rsid w:val="002C18C6"/>
    <w:rsid w:val="002C2CA3"/>
    <w:rsid w:val="002C4B3E"/>
    <w:rsid w:val="002C79D6"/>
    <w:rsid w:val="002E0B7B"/>
    <w:rsid w:val="002E287A"/>
    <w:rsid w:val="002E6DA7"/>
    <w:rsid w:val="00303D99"/>
    <w:rsid w:val="00307226"/>
    <w:rsid w:val="00307BD4"/>
    <w:rsid w:val="00312E31"/>
    <w:rsid w:val="003260DC"/>
    <w:rsid w:val="0032617D"/>
    <w:rsid w:val="00332B12"/>
    <w:rsid w:val="00347397"/>
    <w:rsid w:val="00354C04"/>
    <w:rsid w:val="003706BE"/>
    <w:rsid w:val="00373CB8"/>
    <w:rsid w:val="00373E41"/>
    <w:rsid w:val="003849E5"/>
    <w:rsid w:val="0038586C"/>
    <w:rsid w:val="00385E76"/>
    <w:rsid w:val="00385EE9"/>
    <w:rsid w:val="00395924"/>
    <w:rsid w:val="003A10D3"/>
    <w:rsid w:val="003A3F1A"/>
    <w:rsid w:val="003B1CDE"/>
    <w:rsid w:val="003B74DE"/>
    <w:rsid w:val="003B77A7"/>
    <w:rsid w:val="003C01D6"/>
    <w:rsid w:val="003D2075"/>
    <w:rsid w:val="003E6C17"/>
    <w:rsid w:val="003F03C4"/>
    <w:rsid w:val="003F2958"/>
    <w:rsid w:val="003F419A"/>
    <w:rsid w:val="003F59C9"/>
    <w:rsid w:val="003F77EB"/>
    <w:rsid w:val="004060A3"/>
    <w:rsid w:val="004103EE"/>
    <w:rsid w:val="0041691F"/>
    <w:rsid w:val="00435CCC"/>
    <w:rsid w:val="0043706E"/>
    <w:rsid w:val="00437B92"/>
    <w:rsid w:val="0044597F"/>
    <w:rsid w:val="00450871"/>
    <w:rsid w:val="00460C66"/>
    <w:rsid w:val="00475DC8"/>
    <w:rsid w:val="00481FA9"/>
    <w:rsid w:val="004854A9"/>
    <w:rsid w:val="004A5262"/>
    <w:rsid w:val="004A7169"/>
    <w:rsid w:val="004B54B2"/>
    <w:rsid w:val="004B63E0"/>
    <w:rsid w:val="004B724D"/>
    <w:rsid w:val="004C0053"/>
    <w:rsid w:val="004C6444"/>
    <w:rsid w:val="004C7CB8"/>
    <w:rsid w:val="004E75A6"/>
    <w:rsid w:val="004F770B"/>
    <w:rsid w:val="00501DA0"/>
    <w:rsid w:val="005033B0"/>
    <w:rsid w:val="00514DAF"/>
    <w:rsid w:val="00522298"/>
    <w:rsid w:val="00522574"/>
    <w:rsid w:val="00523AAC"/>
    <w:rsid w:val="005254CB"/>
    <w:rsid w:val="00526006"/>
    <w:rsid w:val="00531101"/>
    <w:rsid w:val="00532EC7"/>
    <w:rsid w:val="00533219"/>
    <w:rsid w:val="00537C37"/>
    <w:rsid w:val="00541CA3"/>
    <w:rsid w:val="00550228"/>
    <w:rsid w:val="00550B30"/>
    <w:rsid w:val="005546A9"/>
    <w:rsid w:val="00562037"/>
    <w:rsid w:val="005748D6"/>
    <w:rsid w:val="00580C5E"/>
    <w:rsid w:val="005846FB"/>
    <w:rsid w:val="00585FC2"/>
    <w:rsid w:val="005875DF"/>
    <w:rsid w:val="00593AD8"/>
    <w:rsid w:val="0059665B"/>
    <w:rsid w:val="005A0753"/>
    <w:rsid w:val="005A11CD"/>
    <w:rsid w:val="005A4A3B"/>
    <w:rsid w:val="005A4CB5"/>
    <w:rsid w:val="005B0E45"/>
    <w:rsid w:val="005C2274"/>
    <w:rsid w:val="005D08A4"/>
    <w:rsid w:val="005D3EEB"/>
    <w:rsid w:val="005E2C4D"/>
    <w:rsid w:val="005E5E51"/>
    <w:rsid w:val="005F0C5B"/>
    <w:rsid w:val="005F2700"/>
    <w:rsid w:val="0061068C"/>
    <w:rsid w:val="006149E5"/>
    <w:rsid w:val="006227AF"/>
    <w:rsid w:val="006227FB"/>
    <w:rsid w:val="00630061"/>
    <w:rsid w:val="006332F3"/>
    <w:rsid w:val="00634540"/>
    <w:rsid w:val="00641B4C"/>
    <w:rsid w:val="0064560F"/>
    <w:rsid w:val="00651633"/>
    <w:rsid w:val="00655FA0"/>
    <w:rsid w:val="00657D8D"/>
    <w:rsid w:val="00660727"/>
    <w:rsid w:val="00663730"/>
    <w:rsid w:val="00672CA5"/>
    <w:rsid w:val="006759FB"/>
    <w:rsid w:val="00692AF0"/>
    <w:rsid w:val="006B307C"/>
    <w:rsid w:val="006B7732"/>
    <w:rsid w:val="006C4338"/>
    <w:rsid w:val="006C5C93"/>
    <w:rsid w:val="006C713E"/>
    <w:rsid w:val="006E057E"/>
    <w:rsid w:val="006F127D"/>
    <w:rsid w:val="006F3DF9"/>
    <w:rsid w:val="006F7142"/>
    <w:rsid w:val="0070058F"/>
    <w:rsid w:val="00702108"/>
    <w:rsid w:val="007060E5"/>
    <w:rsid w:val="00710BA1"/>
    <w:rsid w:val="00710FD6"/>
    <w:rsid w:val="007245D7"/>
    <w:rsid w:val="00731F9F"/>
    <w:rsid w:val="00736678"/>
    <w:rsid w:val="00740F3E"/>
    <w:rsid w:val="00747E8B"/>
    <w:rsid w:val="00753CBB"/>
    <w:rsid w:val="00757151"/>
    <w:rsid w:val="00762C7B"/>
    <w:rsid w:val="007705FD"/>
    <w:rsid w:val="00773FA2"/>
    <w:rsid w:val="00777B86"/>
    <w:rsid w:val="00783978"/>
    <w:rsid w:val="00786D7C"/>
    <w:rsid w:val="00790279"/>
    <w:rsid w:val="007909E0"/>
    <w:rsid w:val="00792598"/>
    <w:rsid w:val="00792EA9"/>
    <w:rsid w:val="0079785C"/>
    <w:rsid w:val="007A02EF"/>
    <w:rsid w:val="007A7938"/>
    <w:rsid w:val="007B0709"/>
    <w:rsid w:val="007B173D"/>
    <w:rsid w:val="007B6EB0"/>
    <w:rsid w:val="007D3F40"/>
    <w:rsid w:val="007D3FE5"/>
    <w:rsid w:val="007D7A65"/>
    <w:rsid w:val="007F68A6"/>
    <w:rsid w:val="007F739F"/>
    <w:rsid w:val="00813DEB"/>
    <w:rsid w:val="0081439D"/>
    <w:rsid w:val="00816E7C"/>
    <w:rsid w:val="00827E84"/>
    <w:rsid w:val="0083205E"/>
    <w:rsid w:val="00833AC3"/>
    <w:rsid w:val="0084268B"/>
    <w:rsid w:val="008429CE"/>
    <w:rsid w:val="00844DAA"/>
    <w:rsid w:val="00847AEA"/>
    <w:rsid w:val="00855D64"/>
    <w:rsid w:val="0087280B"/>
    <w:rsid w:val="008737B3"/>
    <w:rsid w:val="008873A4"/>
    <w:rsid w:val="008936CF"/>
    <w:rsid w:val="008939FA"/>
    <w:rsid w:val="0089451E"/>
    <w:rsid w:val="00897B3E"/>
    <w:rsid w:val="008D0B86"/>
    <w:rsid w:val="008D4806"/>
    <w:rsid w:val="008D4D01"/>
    <w:rsid w:val="008F15F1"/>
    <w:rsid w:val="008F74E2"/>
    <w:rsid w:val="00904E2E"/>
    <w:rsid w:val="00913173"/>
    <w:rsid w:val="009237CA"/>
    <w:rsid w:val="00934503"/>
    <w:rsid w:val="00935153"/>
    <w:rsid w:val="009412FA"/>
    <w:rsid w:val="00947A01"/>
    <w:rsid w:val="00965EF5"/>
    <w:rsid w:val="009664AE"/>
    <w:rsid w:val="00970156"/>
    <w:rsid w:val="0097316A"/>
    <w:rsid w:val="00983FF3"/>
    <w:rsid w:val="009867CD"/>
    <w:rsid w:val="009B1CD0"/>
    <w:rsid w:val="009B3CAA"/>
    <w:rsid w:val="009B45B9"/>
    <w:rsid w:val="009C352D"/>
    <w:rsid w:val="009C7C41"/>
    <w:rsid w:val="009D5893"/>
    <w:rsid w:val="00A03935"/>
    <w:rsid w:val="00A05E52"/>
    <w:rsid w:val="00A12C1F"/>
    <w:rsid w:val="00A213BE"/>
    <w:rsid w:val="00A36CC4"/>
    <w:rsid w:val="00A42EFD"/>
    <w:rsid w:val="00A515FC"/>
    <w:rsid w:val="00A6057F"/>
    <w:rsid w:val="00A61D3C"/>
    <w:rsid w:val="00A64B6A"/>
    <w:rsid w:val="00A67B18"/>
    <w:rsid w:val="00A70671"/>
    <w:rsid w:val="00A76722"/>
    <w:rsid w:val="00A77A1B"/>
    <w:rsid w:val="00A802B1"/>
    <w:rsid w:val="00A901E0"/>
    <w:rsid w:val="00AA4506"/>
    <w:rsid w:val="00AB1764"/>
    <w:rsid w:val="00AC303D"/>
    <w:rsid w:val="00AC4FD0"/>
    <w:rsid w:val="00AC52EF"/>
    <w:rsid w:val="00AC7CEF"/>
    <w:rsid w:val="00AD20D9"/>
    <w:rsid w:val="00AE08F3"/>
    <w:rsid w:val="00AE2CF2"/>
    <w:rsid w:val="00AE7831"/>
    <w:rsid w:val="00AF3B4C"/>
    <w:rsid w:val="00B054DA"/>
    <w:rsid w:val="00B1723D"/>
    <w:rsid w:val="00B26CE6"/>
    <w:rsid w:val="00B30E60"/>
    <w:rsid w:val="00B34AA7"/>
    <w:rsid w:val="00B47622"/>
    <w:rsid w:val="00B5190B"/>
    <w:rsid w:val="00B55D85"/>
    <w:rsid w:val="00B63C02"/>
    <w:rsid w:val="00B63C27"/>
    <w:rsid w:val="00B70979"/>
    <w:rsid w:val="00B713B9"/>
    <w:rsid w:val="00B72473"/>
    <w:rsid w:val="00B7489B"/>
    <w:rsid w:val="00B8253E"/>
    <w:rsid w:val="00B87564"/>
    <w:rsid w:val="00B931EE"/>
    <w:rsid w:val="00B95BC9"/>
    <w:rsid w:val="00BA1CE0"/>
    <w:rsid w:val="00BA44E5"/>
    <w:rsid w:val="00BB3F5B"/>
    <w:rsid w:val="00BB7AA8"/>
    <w:rsid w:val="00BB7CB4"/>
    <w:rsid w:val="00BC2CC8"/>
    <w:rsid w:val="00BC5B5C"/>
    <w:rsid w:val="00BD074B"/>
    <w:rsid w:val="00BD5E0D"/>
    <w:rsid w:val="00BE5030"/>
    <w:rsid w:val="00BE6078"/>
    <w:rsid w:val="00BF74B5"/>
    <w:rsid w:val="00BF765F"/>
    <w:rsid w:val="00C06F9A"/>
    <w:rsid w:val="00C07309"/>
    <w:rsid w:val="00C11F9E"/>
    <w:rsid w:val="00C14E26"/>
    <w:rsid w:val="00C2426C"/>
    <w:rsid w:val="00C2478E"/>
    <w:rsid w:val="00C30BFF"/>
    <w:rsid w:val="00C31832"/>
    <w:rsid w:val="00C4783C"/>
    <w:rsid w:val="00C65272"/>
    <w:rsid w:val="00C66B65"/>
    <w:rsid w:val="00C70554"/>
    <w:rsid w:val="00C7184D"/>
    <w:rsid w:val="00C72F70"/>
    <w:rsid w:val="00C91060"/>
    <w:rsid w:val="00C910A8"/>
    <w:rsid w:val="00C911FE"/>
    <w:rsid w:val="00C912C5"/>
    <w:rsid w:val="00C92464"/>
    <w:rsid w:val="00C97469"/>
    <w:rsid w:val="00CB5500"/>
    <w:rsid w:val="00CB63A5"/>
    <w:rsid w:val="00CC2AE7"/>
    <w:rsid w:val="00CC2C0C"/>
    <w:rsid w:val="00CC469A"/>
    <w:rsid w:val="00CC5FCA"/>
    <w:rsid w:val="00CD185D"/>
    <w:rsid w:val="00CD2028"/>
    <w:rsid w:val="00CD3C09"/>
    <w:rsid w:val="00CD46CC"/>
    <w:rsid w:val="00CE023D"/>
    <w:rsid w:val="00CE209A"/>
    <w:rsid w:val="00CE5310"/>
    <w:rsid w:val="00CF2308"/>
    <w:rsid w:val="00CF460E"/>
    <w:rsid w:val="00D14F24"/>
    <w:rsid w:val="00D14F3C"/>
    <w:rsid w:val="00D17E4F"/>
    <w:rsid w:val="00D206D4"/>
    <w:rsid w:val="00D26111"/>
    <w:rsid w:val="00D26145"/>
    <w:rsid w:val="00D3221F"/>
    <w:rsid w:val="00D37C01"/>
    <w:rsid w:val="00D406B1"/>
    <w:rsid w:val="00D41CD4"/>
    <w:rsid w:val="00D44C70"/>
    <w:rsid w:val="00D46BC7"/>
    <w:rsid w:val="00D6726E"/>
    <w:rsid w:val="00D76168"/>
    <w:rsid w:val="00D76E88"/>
    <w:rsid w:val="00D80DE4"/>
    <w:rsid w:val="00D81115"/>
    <w:rsid w:val="00D85116"/>
    <w:rsid w:val="00D8582F"/>
    <w:rsid w:val="00D85C9F"/>
    <w:rsid w:val="00D87EE4"/>
    <w:rsid w:val="00D91986"/>
    <w:rsid w:val="00D96F01"/>
    <w:rsid w:val="00DA5B54"/>
    <w:rsid w:val="00DA75FB"/>
    <w:rsid w:val="00DB51CB"/>
    <w:rsid w:val="00DB63C0"/>
    <w:rsid w:val="00DC0432"/>
    <w:rsid w:val="00DC0689"/>
    <w:rsid w:val="00DC16F2"/>
    <w:rsid w:val="00DC5AC1"/>
    <w:rsid w:val="00DC766E"/>
    <w:rsid w:val="00DC79D9"/>
    <w:rsid w:val="00DD36DB"/>
    <w:rsid w:val="00DF059A"/>
    <w:rsid w:val="00DF3EEE"/>
    <w:rsid w:val="00E00329"/>
    <w:rsid w:val="00E027F1"/>
    <w:rsid w:val="00E24B29"/>
    <w:rsid w:val="00E26731"/>
    <w:rsid w:val="00E2719A"/>
    <w:rsid w:val="00E3587F"/>
    <w:rsid w:val="00E36481"/>
    <w:rsid w:val="00E455E0"/>
    <w:rsid w:val="00E46D70"/>
    <w:rsid w:val="00E47798"/>
    <w:rsid w:val="00E54EED"/>
    <w:rsid w:val="00E74A99"/>
    <w:rsid w:val="00E91C6B"/>
    <w:rsid w:val="00EA4C6B"/>
    <w:rsid w:val="00EA5D26"/>
    <w:rsid w:val="00EB1A0F"/>
    <w:rsid w:val="00EB362A"/>
    <w:rsid w:val="00EB5051"/>
    <w:rsid w:val="00EC2969"/>
    <w:rsid w:val="00EE5C33"/>
    <w:rsid w:val="00EF1A8C"/>
    <w:rsid w:val="00EF3A5F"/>
    <w:rsid w:val="00F07E32"/>
    <w:rsid w:val="00F17B3C"/>
    <w:rsid w:val="00F22116"/>
    <w:rsid w:val="00F43816"/>
    <w:rsid w:val="00F507A3"/>
    <w:rsid w:val="00F64EEB"/>
    <w:rsid w:val="00F70A6C"/>
    <w:rsid w:val="00F75AD8"/>
    <w:rsid w:val="00F84439"/>
    <w:rsid w:val="00F84974"/>
    <w:rsid w:val="00F85356"/>
    <w:rsid w:val="00F901B3"/>
    <w:rsid w:val="00F95DA0"/>
    <w:rsid w:val="00FA5A45"/>
    <w:rsid w:val="00FA63FA"/>
    <w:rsid w:val="00FB6E17"/>
    <w:rsid w:val="00FC0E92"/>
    <w:rsid w:val="00FC687C"/>
    <w:rsid w:val="00FD64B8"/>
    <w:rsid w:val="00FF35DA"/>
    <w:rsid w:val="00FF497D"/>
    <w:rsid w:val="00FF7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2F9BC421"/>
  <w15:docId w15:val="{C53F5057-D6B8-4977-9554-801D65E2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uiPriority w:val="99"/>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uiPriority w:val="99"/>
    <w:qFormat/>
    <w:pPr>
      <w:keepNext/>
      <w:numPr>
        <w:ilvl w:val="6"/>
        <w:numId w:val="1"/>
      </w:numPr>
      <w:outlineLvl w:val="6"/>
    </w:pPr>
    <w:rPr>
      <w:rFonts w:ascii="Arial" w:hAnsi="Arial" w:cs="Arial"/>
      <w:bCs/>
      <w:i/>
      <w:sz w:val="16"/>
    </w:rPr>
  </w:style>
  <w:style w:type="paragraph" w:styleId="Titre8">
    <w:name w:val="heading 8"/>
    <w:basedOn w:val="Normal"/>
    <w:next w:val="Normal"/>
    <w:link w:val="Titre8Car"/>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uiPriority w:val="99"/>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99"/>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uiPriority w:val="99"/>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link w:val="TextedebullesCar"/>
    <w:uiPriority w:val="99"/>
    <w:rPr>
      <w:rFonts w:ascii="Tahoma" w:hAnsi="Tahoma" w:cs="Tahoma"/>
      <w:sz w:val="16"/>
      <w:szCs w:val="16"/>
    </w:rPr>
  </w:style>
  <w:style w:type="paragraph" w:styleId="Objetducommentaire">
    <w:name w:val="annotation subject"/>
    <w:basedOn w:val="Commentaire1"/>
    <w:next w:val="Commentaire1"/>
    <w:link w:val="ObjetducommentaireCar"/>
    <w:uiPriority w:val="99"/>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numbering" w:customStyle="1" w:styleId="Aucuneliste1">
    <w:name w:val="Aucune liste1"/>
    <w:next w:val="Aucuneliste"/>
    <w:uiPriority w:val="99"/>
    <w:semiHidden/>
    <w:unhideWhenUsed/>
    <w:rsid w:val="00C910A8"/>
  </w:style>
  <w:style w:type="character" w:customStyle="1" w:styleId="Titre1Car">
    <w:name w:val="Titre 1 Car"/>
    <w:basedOn w:val="Policepardfaut"/>
    <w:link w:val="Titre1"/>
    <w:uiPriority w:val="99"/>
    <w:locked/>
    <w:rsid w:val="00C910A8"/>
    <w:rPr>
      <w:b/>
      <w:lang w:eastAsia="zh-CN"/>
    </w:rPr>
  </w:style>
  <w:style w:type="character" w:customStyle="1" w:styleId="Titre2Car">
    <w:name w:val="Titre 2 Car"/>
    <w:basedOn w:val="Policepardfaut"/>
    <w:link w:val="Titre2"/>
    <w:uiPriority w:val="99"/>
    <w:locked/>
    <w:rsid w:val="00C910A8"/>
    <w:rPr>
      <w:b/>
      <w:lang w:eastAsia="zh-CN"/>
    </w:rPr>
  </w:style>
  <w:style w:type="character" w:customStyle="1" w:styleId="Titre3Car">
    <w:name w:val="Titre 3 Car"/>
    <w:basedOn w:val="Policepardfaut"/>
    <w:link w:val="Titre3"/>
    <w:uiPriority w:val="99"/>
    <w:locked/>
    <w:rsid w:val="00C910A8"/>
    <w:rPr>
      <w:rFonts w:ascii="Arial" w:hAnsi="Arial" w:cs="Arial"/>
      <w:b/>
      <w:sz w:val="22"/>
      <w:lang w:eastAsia="zh-CN"/>
    </w:rPr>
  </w:style>
  <w:style w:type="character" w:customStyle="1" w:styleId="Titre4Car">
    <w:name w:val="Titre 4 Car"/>
    <w:basedOn w:val="Policepardfaut"/>
    <w:link w:val="Titre4"/>
    <w:uiPriority w:val="99"/>
    <w:locked/>
    <w:rsid w:val="00C910A8"/>
    <w:rPr>
      <w:rFonts w:ascii="Arial" w:hAnsi="Arial" w:cs="Arial"/>
      <w:b/>
      <w:lang w:eastAsia="zh-CN"/>
    </w:rPr>
  </w:style>
  <w:style w:type="character" w:customStyle="1" w:styleId="Titre5Car">
    <w:name w:val="Titre 5 Car"/>
    <w:basedOn w:val="Policepardfaut"/>
    <w:link w:val="Titre5"/>
    <w:uiPriority w:val="99"/>
    <w:locked/>
    <w:rsid w:val="00C910A8"/>
    <w:rPr>
      <w:rFonts w:ascii="Arial" w:hAnsi="Arial" w:cs="Arial"/>
      <w:i/>
      <w:sz w:val="16"/>
      <w:lang w:eastAsia="zh-CN"/>
    </w:rPr>
  </w:style>
  <w:style w:type="character" w:customStyle="1" w:styleId="Titre6Car">
    <w:name w:val="Titre 6 Car"/>
    <w:basedOn w:val="Policepardfaut"/>
    <w:link w:val="Titre6"/>
    <w:uiPriority w:val="99"/>
    <w:locked/>
    <w:rsid w:val="00C910A8"/>
    <w:rPr>
      <w:rFonts w:ascii="Arial" w:hAnsi="Arial" w:cs="Arial"/>
      <w:sz w:val="28"/>
      <w:lang w:eastAsia="zh-CN"/>
    </w:rPr>
  </w:style>
  <w:style w:type="character" w:customStyle="1" w:styleId="Titre7Car">
    <w:name w:val="Titre 7 Car"/>
    <w:basedOn w:val="Policepardfaut"/>
    <w:link w:val="Titre7"/>
    <w:uiPriority w:val="99"/>
    <w:locked/>
    <w:rsid w:val="00C910A8"/>
    <w:rPr>
      <w:rFonts w:ascii="Arial" w:hAnsi="Arial" w:cs="Arial"/>
      <w:bCs/>
      <w:i/>
      <w:sz w:val="16"/>
      <w:lang w:eastAsia="zh-CN"/>
    </w:rPr>
  </w:style>
  <w:style w:type="character" w:customStyle="1" w:styleId="Titre8Car">
    <w:name w:val="Titre 8 Car"/>
    <w:basedOn w:val="Policepardfaut"/>
    <w:link w:val="Titre8"/>
    <w:uiPriority w:val="99"/>
    <w:locked/>
    <w:rsid w:val="00C910A8"/>
    <w:rPr>
      <w:rFonts w:ascii="Arial" w:hAnsi="Arial" w:cs="Arial"/>
      <w:b/>
      <w:bCs/>
      <w:sz w:val="24"/>
      <w:lang w:eastAsia="zh-CN"/>
    </w:rPr>
  </w:style>
  <w:style w:type="character" w:customStyle="1" w:styleId="Titre9Car">
    <w:name w:val="Titre 9 Car"/>
    <w:basedOn w:val="Policepardfaut"/>
    <w:link w:val="Titre9"/>
    <w:uiPriority w:val="99"/>
    <w:locked/>
    <w:rsid w:val="00C910A8"/>
    <w:rPr>
      <w:rFonts w:ascii="Arial" w:hAnsi="Arial" w:cs="Arial"/>
      <w:i/>
      <w:iCs/>
      <w:sz w:val="16"/>
      <w:lang w:eastAsia="zh-CN"/>
    </w:rPr>
  </w:style>
  <w:style w:type="character" w:customStyle="1" w:styleId="En-tteCar">
    <w:name w:val="En-tête Car"/>
    <w:basedOn w:val="Policepardfaut"/>
    <w:link w:val="En-tte"/>
    <w:uiPriority w:val="99"/>
    <w:locked/>
    <w:rsid w:val="00C910A8"/>
    <w:rPr>
      <w:rFonts w:ascii="Univers" w:hAnsi="Univers" w:cs="Univers"/>
      <w:lang w:eastAsia="zh-CN"/>
    </w:rPr>
  </w:style>
  <w:style w:type="character" w:customStyle="1" w:styleId="PieddepageCar">
    <w:name w:val="Pied de page Car"/>
    <w:basedOn w:val="Policepardfaut"/>
    <w:link w:val="Pieddepage"/>
    <w:uiPriority w:val="99"/>
    <w:locked/>
    <w:rsid w:val="00C910A8"/>
    <w:rPr>
      <w:rFonts w:ascii="Univers" w:hAnsi="Univers" w:cs="Univers"/>
      <w:lang w:eastAsia="zh-CN"/>
    </w:rPr>
  </w:style>
  <w:style w:type="character" w:customStyle="1" w:styleId="NotedebasdepageCar">
    <w:name w:val="Note de bas de page Car"/>
    <w:basedOn w:val="Policepardfaut"/>
    <w:link w:val="Notedebasdepage"/>
    <w:uiPriority w:val="99"/>
    <w:locked/>
    <w:rsid w:val="00C910A8"/>
    <w:rPr>
      <w:rFonts w:ascii="Univers" w:hAnsi="Univers" w:cs="Univers"/>
      <w:lang w:eastAsia="zh-CN"/>
    </w:rPr>
  </w:style>
  <w:style w:type="character" w:customStyle="1" w:styleId="CorpsdetexteCar">
    <w:name w:val="Corps de texte Car"/>
    <w:basedOn w:val="Policepardfaut"/>
    <w:link w:val="Corpsdetexte"/>
    <w:uiPriority w:val="99"/>
    <w:locked/>
    <w:rsid w:val="00C910A8"/>
    <w:rPr>
      <w:rFonts w:ascii="Arial" w:hAnsi="Arial" w:cs="Arial"/>
      <w:b/>
      <w:sz w:val="24"/>
      <w:lang w:eastAsia="zh-CN"/>
    </w:rPr>
  </w:style>
  <w:style w:type="paragraph" w:styleId="Corpsdetexte2">
    <w:name w:val="Body Text 2"/>
    <w:basedOn w:val="Normal"/>
    <w:link w:val="Corpsdetexte2Car"/>
    <w:uiPriority w:val="99"/>
    <w:rsid w:val="00C910A8"/>
    <w:pPr>
      <w:suppressAutoHyphens w:val="0"/>
      <w:ind w:left="567"/>
    </w:pPr>
    <w:rPr>
      <w:rFonts w:ascii="Arial" w:hAnsi="Arial" w:cs="Arial"/>
      <w:i/>
      <w:iCs/>
      <w:sz w:val="16"/>
      <w:szCs w:val="16"/>
      <w:lang w:eastAsia="fr-FR"/>
    </w:rPr>
  </w:style>
  <w:style w:type="character" w:customStyle="1" w:styleId="Corpsdetexte2Car">
    <w:name w:val="Corps de texte 2 Car"/>
    <w:basedOn w:val="Policepardfaut"/>
    <w:link w:val="Corpsdetexte2"/>
    <w:uiPriority w:val="99"/>
    <w:rsid w:val="00C910A8"/>
    <w:rPr>
      <w:rFonts w:ascii="Arial" w:hAnsi="Arial" w:cs="Arial"/>
      <w:i/>
      <w:iCs/>
      <w:sz w:val="16"/>
      <w:szCs w:val="16"/>
    </w:rPr>
  </w:style>
  <w:style w:type="paragraph" w:styleId="Corpsdetexte3">
    <w:name w:val="Body Text 3"/>
    <w:basedOn w:val="Normal"/>
    <w:link w:val="Corpsdetexte3Car"/>
    <w:uiPriority w:val="99"/>
    <w:rsid w:val="00C910A8"/>
    <w:pPr>
      <w:suppressAutoHyphens w:val="0"/>
    </w:pPr>
    <w:rPr>
      <w:rFonts w:ascii="Arial" w:hAnsi="Arial" w:cs="Arial"/>
      <w:i/>
      <w:iCs/>
      <w:sz w:val="16"/>
      <w:szCs w:val="16"/>
      <w:lang w:eastAsia="fr-FR"/>
    </w:rPr>
  </w:style>
  <w:style w:type="character" w:customStyle="1" w:styleId="Corpsdetexte3Car">
    <w:name w:val="Corps de texte 3 Car"/>
    <w:basedOn w:val="Policepardfaut"/>
    <w:link w:val="Corpsdetexte3"/>
    <w:uiPriority w:val="99"/>
    <w:rsid w:val="00C910A8"/>
    <w:rPr>
      <w:rFonts w:ascii="Arial" w:hAnsi="Arial" w:cs="Arial"/>
      <w:i/>
      <w:iCs/>
      <w:sz w:val="16"/>
      <w:szCs w:val="16"/>
    </w:rPr>
  </w:style>
  <w:style w:type="paragraph" w:styleId="Retraitcorpsdetexte2">
    <w:name w:val="Body Text Indent 2"/>
    <w:basedOn w:val="Normal"/>
    <w:link w:val="Retraitcorpsdetexte2Car"/>
    <w:uiPriority w:val="99"/>
    <w:rsid w:val="00C910A8"/>
    <w:pPr>
      <w:suppressAutoHyphens w:val="0"/>
      <w:ind w:left="2268"/>
    </w:pPr>
    <w:rPr>
      <w:rFonts w:ascii="Arial" w:hAnsi="Arial" w:cs="Arial"/>
      <w:i/>
      <w:iCs/>
      <w:sz w:val="16"/>
      <w:szCs w:val="16"/>
      <w:lang w:eastAsia="fr-FR"/>
    </w:rPr>
  </w:style>
  <w:style w:type="character" w:customStyle="1" w:styleId="Retraitcorpsdetexte2Car">
    <w:name w:val="Retrait corps de texte 2 Car"/>
    <w:basedOn w:val="Policepardfaut"/>
    <w:link w:val="Retraitcorpsdetexte2"/>
    <w:uiPriority w:val="99"/>
    <w:rsid w:val="00C910A8"/>
    <w:rPr>
      <w:rFonts w:ascii="Arial" w:hAnsi="Arial" w:cs="Arial"/>
      <w:i/>
      <w:iCs/>
      <w:sz w:val="16"/>
      <w:szCs w:val="16"/>
    </w:rPr>
  </w:style>
  <w:style w:type="character" w:customStyle="1" w:styleId="TextedebullesCar">
    <w:name w:val="Texte de bulles Car"/>
    <w:basedOn w:val="Policepardfaut"/>
    <w:link w:val="Textedebulles"/>
    <w:uiPriority w:val="99"/>
    <w:locked/>
    <w:rsid w:val="00C910A8"/>
    <w:rPr>
      <w:rFonts w:ascii="Tahoma" w:hAnsi="Tahoma" w:cs="Tahoma"/>
      <w:sz w:val="16"/>
      <w:szCs w:val="16"/>
      <w:lang w:eastAsia="zh-CN"/>
    </w:rPr>
  </w:style>
  <w:style w:type="character" w:customStyle="1" w:styleId="ObjetducommentaireCar">
    <w:name w:val="Objet du commentaire Car"/>
    <w:basedOn w:val="CommentaireCar"/>
    <w:link w:val="Objetducommentaire"/>
    <w:uiPriority w:val="99"/>
    <w:locked/>
    <w:rsid w:val="00C910A8"/>
    <w:rPr>
      <w:rFonts w:ascii="Univers" w:hAnsi="Univers" w:cs="Univers"/>
      <w:b/>
      <w:bCs/>
      <w:lang w:eastAsia="zh-CN"/>
    </w:rPr>
  </w:style>
  <w:style w:type="paragraph" w:customStyle="1" w:styleId="western">
    <w:name w:val="western"/>
    <w:basedOn w:val="Normal"/>
    <w:uiPriority w:val="99"/>
    <w:rsid w:val="00C910A8"/>
    <w:pPr>
      <w:suppressAutoHyphens w:val="0"/>
      <w:spacing w:before="100" w:beforeAutospacing="1" w:after="100" w:afterAutospacing="1"/>
    </w:pPr>
    <w:rPr>
      <w:rFonts w:ascii="Times New Roman" w:hAnsi="Times New Roman" w:cs="Times New Roman"/>
      <w:sz w:val="24"/>
      <w:szCs w:val="24"/>
      <w:lang w:eastAsia="fr-FR"/>
    </w:rPr>
  </w:style>
  <w:style w:type="paragraph" w:styleId="Listepuces">
    <w:name w:val="List Bullet"/>
    <w:basedOn w:val="Normal"/>
    <w:uiPriority w:val="99"/>
    <w:rsid w:val="00C910A8"/>
    <w:pPr>
      <w:numPr>
        <w:numId w:val="13"/>
      </w:numPr>
      <w:tabs>
        <w:tab w:val="num" w:pos="420"/>
      </w:tabs>
      <w:suppressAutoHyphens w:val="0"/>
    </w:pPr>
    <w:rPr>
      <w:rFonts w:ascii="Times New Roman" w:hAnsi="Times New Roman" w:cs="Times New Roman"/>
      <w:lang w:eastAsia="fr-FR"/>
    </w:rPr>
  </w:style>
  <w:style w:type="paragraph" w:customStyle="1" w:styleId="CorpsdeTexte0">
    <w:name w:val="Corps de Texte"/>
    <w:link w:val="CorpsdeTexteCar1"/>
    <w:uiPriority w:val="99"/>
    <w:rsid w:val="00C910A8"/>
    <w:pPr>
      <w:spacing w:after="60"/>
      <w:jc w:val="both"/>
    </w:pPr>
    <w:rPr>
      <w:rFonts w:ascii="Arial" w:hAnsi="Arial"/>
      <w:sz w:val="24"/>
    </w:rPr>
  </w:style>
  <w:style w:type="character" w:customStyle="1" w:styleId="CorpsdeTexteCar1">
    <w:name w:val="Corps de Texte Car1"/>
    <w:link w:val="CorpsdeTexte0"/>
    <w:uiPriority w:val="99"/>
    <w:locked/>
    <w:rsid w:val="00C910A8"/>
    <w:rPr>
      <w:rFonts w:ascii="Arial" w:hAnsi="Arial"/>
      <w:sz w:val="24"/>
    </w:rPr>
  </w:style>
  <w:style w:type="character" w:styleId="Lienhypertextesuivivisit">
    <w:name w:val="FollowedHyperlink"/>
    <w:basedOn w:val="Policepardfaut"/>
    <w:uiPriority w:val="99"/>
    <w:rsid w:val="00C910A8"/>
    <w:rPr>
      <w:rFonts w:cs="Times New Roman"/>
      <w:color w:val="800080"/>
      <w:u w:val="single"/>
    </w:rPr>
  </w:style>
  <w:style w:type="paragraph" w:customStyle="1" w:styleId="xl24">
    <w:name w:val="xl24"/>
    <w:basedOn w:val="Normal"/>
    <w:uiPriority w:val="99"/>
    <w:rsid w:val="00C910A8"/>
    <w:pPr>
      <w:pBdr>
        <w:top w:val="single" w:sz="12" w:space="0" w:color="auto"/>
        <w:left w:val="single" w:sz="12" w:space="0" w:color="auto"/>
        <w:righ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5">
    <w:name w:val="xl25"/>
    <w:basedOn w:val="Normal"/>
    <w:uiPriority w:val="99"/>
    <w:rsid w:val="00C910A8"/>
    <w:pPr>
      <w:pBdr>
        <w:top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6">
    <w:name w:val="xl26"/>
    <w:basedOn w:val="Normal"/>
    <w:uiPriority w:val="99"/>
    <w:rsid w:val="00C910A8"/>
    <w:pPr>
      <w:pBdr>
        <w:top w:val="single" w:sz="12" w:space="0" w:color="auto"/>
        <w:right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7">
    <w:name w:val="xl27"/>
    <w:basedOn w:val="Normal"/>
    <w:uiPriority w:val="99"/>
    <w:rsid w:val="00C910A8"/>
    <w:pPr>
      <w:pBdr>
        <w:top w:val="single" w:sz="12" w:space="0" w:color="auto"/>
        <w:lef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8">
    <w:name w:val="xl28"/>
    <w:basedOn w:val="Normal"/>
    <w:uiPriority w:val="99"/>
    <w:rsid w:val="00C910A8"/>
    <w:pPr>
      <w:pBdr>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29">
    <w:name w:val="xl29"/>
    <w:basedOn w:val="Normal"/>
    <w:uiPriority w:val="99"/>
    <w:rsid w:val="00C910A8"/>
    <w:pPr>
      <w:pBdr>
        <w:top w:val="single" w:sz="8" w:space="0" w:color="auto"/>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0">
    <w:name w:val="xl30"/>
    <w:basedOn w:val="Normal"/>
    <w:uiPriority w:val="99"/>
    <w:rsid w:val="00C910A8"/>
    <w:pPr>
      <w:pBdr>
        <w:left w:val="single" w:sz="12" w:space="0" w:color="auto"/>
        <w:bottom w:val="single" w:sz="8"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1">
    <w:name w:val="xl3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2">
    <w:name w:val="xl32"/>
    <w:basedOn w:val="Normal"/>
    <w:uiPriority w:val="99"/>
    <w:rsid w:val="00C910A8"/>
    <w:pPr>
      <w:pBdr>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3">
    <w:name w:val="xl33"/>
    <w:basedOn w:val="Normal"/>
    <w:uiPriority w:val="99"/>
    <w:rsid w:val="00C910A8"/>
    <w:pPr>
      <w:pBdr>
        <w:top w:val="single" w:sz="8" w:space="0" w:color="auto"/>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4">
    <w:name w:val="xl34"/>
    <w:basedOn w:val="Normal"/>
    <w:uiPriority w:val="99"/>
    <w:rsid w:val="00C910A8"/>
    <w:pPr>
      <w:pBdr>
        <w:left w:val="single" w:sz="12" w:space="0" w:color="auto"/>
        <w:bottom w:val="single" w:sz="8" w:space="0" w:color="000000"/>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5">
    <w:name w:val="xl35"/>
    <w:basedOn w:val="Normal"/>
    <w:uiPriority w:val="99"/>
    <w:rsid w:val="00C910A8"/>
    <w:pPr>
      <w:pBdr>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6">
    <w:name w:val="xl36"/>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7">
    <w:name w:val="xl37"/>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8">
    <w:name w:val="xl38"/>
    <w:basedOn w:val="Normal"/>
    <w:uiPriority w:val="99"/>
    <w:rsid w:val="00C910A8"/>
    <w:pPr>
      <w:pBdr>
        <w:top w:val="single" w:sz="8" w:space="0" w:color="000000"/>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9">
    <w:name w:val="xl39"/>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0">
    <w:name w:val="xl40"/>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1">
    <w:name w:val="xl4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2">
    <w:name w:val="xl42"/>
    <w:basedOn w:val="Normal"/>
    <w:uiPriority w:val="99"/>
    <w:rsid w:val="00C910A8"/>
    <w:pPr>
      <w:pBdr>
        <w:top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3">
    <w:name w:val="xl43"/>
    <w:basedOn w:val="Normal"/>
    <w:uiPriority w:val="99"/>
    <w:rsid w:val="00C910A8"/>
    <w:pPr>
      <w:pBdr>
        <w:left w:val="single" w:sz="12" w:space="0" w:color="auto"/>
        <w:bottom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44">
    <w:name w:val="xl44"/>
    <w:basedOn w:val="Normal"/>
    <w:uiPriority w:val="99"/>
    <w:rsid w:val="00C910A8"/>
    <w:pPr>
      <w:pBdr>
        <w:left w:val="single" w:sz="8" w:space="0" w:color="auto"/>
        <w:bottom w:val="single" w:sz="12"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5">
    <w:name w:val="xl45"/>
    <w:basedOn w:val="Normal"/>
    <w:uiPriority w:val="99"/>
    <w:rsid w:val="00C910A8"/>
    <w:pPr>
      <w:pBdr>
        <w:top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6">
    <w:name w:val="xl46"/>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47">
    <w:name w:val="xl47"/>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48">
    <w:name w:val="xl48"/>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9">
    <w:name w:val="xl49"/>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50">
    <w:name w:val="xl50"/>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1">
    <w:name w:val="xl51"/>
    <w:basedOn w:val="Normal"/>
    <w:uiPriority w:val="99"/>
    <w:rsid w:val="00C910A8"/>
    <w:pPr>
      <w:pBdr>
        <w:bottom w:val="single" w:sz="8" w:space="0" w:color="000000"/>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2">
    <w:name w:val="xl5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3">
    <w:name w:val="xl53"/>
    <w:basedOn w:val="Normal"/>
    <w:uiPriority w:val="99"/>
    <w:rsid w:val="00C910A8"/>
    <w:pPr>
      <w:pBdr>
        <w:top w:val="single" w:sz="8" w:space="0" w:color="auto"/>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4">
    <w:name w:val="xl54"/>
    <w:basedOn w:val="Normal"/>
    <w:uiPriority w:val="99"/>
    <w:rsid w:val="00C910A8"/>
    <w:pPr>
      <w:pBdr>
        <w:top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5">
    <w:name w:val="xl55"/>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6">
    <w:name w:val="xl56"/>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57">
    <w:name w:val="xl57"/>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8">
    <w:name w:val="xl58"/>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9">
    <w:name w:val="xl59"/>
    <w:basedOn w:val="Normal"/>
    <w:uiPriority w:val="99"/>
    <w:rsid w:val="00C910A8"/>
    <w:pPr>
      <w:pBdr>
        <w:bottom w:val="single" w:sz="8" w:space="0" w:color="000000"/>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0">
    <w:name w:val="xl60"/>
    <w:basedOn w:val="Normal"/>
    <w:uiPriority w:val="99"/>
    <w:rsid w:val="00C910A8"/>
    <w:pPr>
      <w:pBdr>
        <w:top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1">
    <w:name w:val="xl61"/>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2">
    <w:name w:val="xl6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3">
    <w:name w:val="xl63"/>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4">
    <w:name w:val="xl64"/>
    <w:basedOn w:val="Normal"/>
    <w:uiPriority w:val="99"/>
    <w:rsid w:val="00C910A8"/>
    <w:pPr>
      <w:pBdr>
        <w:top w:val="single" w:sz="8" w:space="0" w:color="auto"/>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5">
    <w:name w:val="xl65"/>
    <w:basedOn w:val="Normal"/>
    <w:uiPriority w:val="99"/>
    <w:rsid w:val="00C910A8"/>
    <w:pPr>
      <w:pBdr>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6">
    <w:name w:val="xl66"/>
    <w:basedOn w:val="Normal"/>
    <w:uiPriority w:val="99"/>
    <w:rsid w:val="00C910A8"/>
    <w:pPr>
      <w:pBdr>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7">
    <w:name w:val="xl67"/>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8">
    <w:name w:val="xl68"/>
    <w:basedOn w:val="Normal"/>
    <w:uiPriority w:val="99"/>
    <w:rsid w:val="00C910A8"/>
    <w:pPr>
      <w:pBdr>
        <w:bottom w:val="single" w:sz="12"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9">
    <w:name w:val="xl69"/>
    <w:basedOn w:val="Normal"/>
    <w:uiPriority w:val="99"/>
    <w:rsid w:val="00C910A8"/>
    <w:pPr>
      <w:pBdr>
        <w:bottom w:val="single" w:sz="12"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Normal-RapportMA">
    <w:name w:val="Normal - Rapport MA"/>
    <w:basedOn w:val="Normal"/>
    <w:link w:val="Normal-RapportMACar"/>
    <w:rsid w:val="00847AEA"/>
    <w:pPr>
      <w:spacing w:before="120" w:after="120"/>
      <w:jc w:val="both"/>
    </w:pPr>
    <w:rPr>
      <w:rFonts w:ascii="Arial" w:hAnsi="Arial" w:cs="Arial"/>
      <w:sz w:val="22"/>
      <w:szCs w:val="22"/>
      <w:lang w:eastAsia="ar-SA"/>
    </w:rPr>
  </w:style>
  <w:style w:type="character" w:customStyle="1" w:styleId="Normal-RapportMACar">
    <w:name w:val="Normal - Rapport MA Car"/>
    <w:link w:val="Normal-RapportMA"/>
    <w:rsid w:val="00847AEA"/>
    <w:rPr>
      <w:rFonts w:ascii="Arial" w:hAnsi="Arial" w:cs="Arial"/>
      <w:sz w:val="22"/>
      <w:szCs w:val="22"/>
      <w:lang w:eastAsia="ar-SA"/>
    </w:rPr>
  </w:style>
  <w:style w:type="table" w:styleId="Grilledutableau">
    <w:name w:val="Table Grid"/>
    <w:basedOn w:val="TableauNormal"/>
    <w:uiPriority w:val="59"/>
    <w:rsid w:val="00533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93AD8"/>
    <w:pPr>
      <w:ind w:left="720"/>
      <w:contextualSpacing/>
    </w:pPr>
  </w:style>
  <w:style w:type="paragraph" w:customStyle="1" w:styleId="RedTxt">
    <w:name w:val="RedTxt"/>
    <w:basedOn w:val="Normal"/>
    <w:rsid w:val="00813DEB"/>
    <w:pPr>
      <w:keepLines/>
      <w:widowControl w:val="0"/>
      <w:suppressAutoHyphens w:val="0"/>
      <w:autoSpaceDE w:val="0"/>
      <w:autoSpaceDN w:val="0"/>
      <w:adjustRightInd w:val="0"/>
    </w:pPr>
    <w:rPr>
      <w:rFonts w:ascii="Arial" w:hAnsi="Arial" w:cs="Arial"/>
      <w:sz w:val="18"/>
      <w:szCs w:val="18"/>
      <w:lang w:eastAsia="fr-FR"/>
    </w:rPr>
  </w:style>
  <w:style w:type="character" w:styleId="Textedelespacerserv">
    <w:name w:val="Placeholder Text"/>
    <w:basedOn w:val="Policepardfaut"/>
    <w:uiPriority w:val="99"/>
    <w:semiHidden/>
    <w:rsid w:val="00A901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2986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R2162-03-accord-cadre-avec-marches-subsequents-bons-commande.htm" TargetMode="External"/><Relationship Id="rId5" Type="http://schemas.openxmlformats.org/officeDocument/2006/relationships/webSettings" Target="webSettings.xml"/><Relationship Id="rId10" Type="http://schemas.openxmlformats.org/officeDocument/2006/relationships/hyperlink" Target="http://www.marche-public.fr/ccp/R2162-02-accord-cadre-fixe-stipulations-contractuelles.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36DCE3A556D49E49C6BE401DF65B337"/>
        <w:category>
          <w:name w:val="Général"/>
          <w:gallery w:val="placeholder"/>
        </w:category>
        <w:types>
          <w:type w:val="bbPlcHdr"/>
        </w:types>
        <w:behaviors>
          <w:behavior w:val="content"/>
        </w:behaviors>
        <w:guid w:val="{5824C930-2FDE-4D53-891E-C807CAD3C102}"/>
      </w:docPartPr>
      <w:docPartBody>
        <w:p w:rsidR="005D3CEF" w:rsidRDefault="00755981" w:rsidP="00755981">
          <w:pPr>
            <w:pStyle w:val="036DCE3A556D49E49C6BE401DF65B337"/>
          </w:pPr>
          <w:r>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D39"/>
    <w:rsid w:val="00025ABD"/>
    <w:rsid w:val="00051082"/>
    <w:rsid w:val="000C2CDF"/>
    <w:rsid w:val="001B7916"/>
    <w:rsid w:val="00223508"/>
    <w:rsid w:val="005D3CEF"/>
    <w:rsid w:val="00755981"/>
    <w:rsid w:val="008B1D47"/>
    <w:rsid w:val="00937A5F"/>
    <w:rsid w:val="00A65D39"/>
    <w:rsid w:val="00BE7EC6"/>
    <w:rsid w:val="00F27F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5981"/>
  </w:style>
  <w:style w:type="paragraph" w:customStyle="1" w:styleId="036DCE3A556D49E49C6BE401DF65B337">
    <w:name w:val="036DCE3A556D49E49C6BE401DF65B337"/>
    <w:rsid w:val="007559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D1F1-3BB1-47D7-A8D8-FBD5C153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6</Pages>
  <Words>1212</Words>
  <Characters>6668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BOUHADJER, Dabia (ARS-IDF)</cp:lastModifiedBy>
  <cp:revision>5</cp:revision>
  <cp:lastPrinted>2019-04-30T10:27:00Z</cp:lastPrinted>
  <dcterms:created xsi:type="dcterms:W3CDTF">2025-07-11T12:15:00Z</dcterms:created>
  <dcterms:modified xsi:type="dcterms:W3CDTF">2025-07-11T12:39:00Z</dcterms:modified>
</cp:coreProperties>
</file>